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F857C" w14:textId="77777777" w:rsidR="008E4BE2" w:rsidRPr="007B5DA8" w:rsidRDefault="008E4BE2" w:rsidP="002B082D">
      <w:pPr>
        <w:pStyle w:val="Nagwek1"/>
        <w:spacing w:before="0" w:line="240" w:lineRule="auto"/>
      </w:pPr>
    </w:p>
    <w:p w14:paraId="11E0C1D6" w14:textId="77777777" w:rsidR="00F26407" w:rsidRDefault="00F26407" w:rsidP="002B082D">
      <w:pPr>
        <w:pStyle w:val="Bezodstpw"/>
        <w:rPr>
          <w:sz w:val="32"/>
          <w:szCs w:val="32"/>
        </w:rPr>
      </w:pPr>
    </w:p>
    <w:p w14:paraId="7678F5C5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19798E44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67537861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083E0B7E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4F4B839D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1F0509A2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1F4F5F66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430B93D6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2E335308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02052F07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1BE9E035" w14:textId="77777777" w:rsidR="00F26407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764B21BA" w14:textId="5942278C" w:rsidR="00F26407" w:rsidRPr="00735D46" w:rsidRDefault="00F26407" w:rsidP="002B082D">
      <w:pPr>
        <w:pStyle w:val="rozdzia"/>
        <w:spacing w:line="240" w:lineRule="auto"/>
        <w:rPr>
          <w:sz w:val="32"/>
          <w:szCs w:val="32"/>
        </w:rPr>
      </w:pPr>
      <w:r w:rsidRPr="00735D46">
        <w:rPr>
          <w:sz w:val="32"/>
          <w:szCs w:val="32"/>
        </w:rPr>
        <w:t>ROZDZIAŁ II</w:t>
      </w:r>
      <w:r w:rsidR="00E31DC8">
        <w:rPr>
          <w:sz w:val="32"/>
          <w:szCs w:val="32"/>
        </w:rPr>
        <w:t xml:space="preserve"> SWZ</w:t>
      </w:r>
    </w:p>
    <w:p w14:paraId="3B59D08F" w14:textId="77777777" w:rsidR="00F26407" w:rsidRPr="00735D46" w:rsidRDefault="00F26407" w:rsidP="002B082D">
      <w:pPr>
        <w:pStyle w:val="rozdzia"/>
        <w:spacing w:line="240" w:lineRule="auto"/>
        <w:rPr>
          <w:sz w:val="32"/>
          <w:szCs w:val="32"/>
        </w:rPr>
      </w:pPr>
    </w:p>
    <w:p w14:paraId="7FA2DEAE" w14:textId="77777777" w:rsidR="00F26407" w:rsidRPr="00735D46" w:rsidRDefault="00F26407" w:rsidP="002B082D">
      <w:pPr>
        <w:jc w:val="center"/>
        <w:outlineLvl w:val="0"/>
        <w:rPr>
          <w:b/>
          <w:bCs/>
          <w:sz w:val="32"/>
          <w:szCs w:val="32"/>
        </w:rPr>
      </w:pPr>
      <w:r w:rsidRPr="00735D46">
        <w:rPr>
          <w:b/>
          <w:bCs/>
          <w:sz w:val="32"/>
          <w:szCs w:val="32"/>
        </w:rPr>
        <w:t>OŚWIADCZENIA WYKONAWCY</w:t>
      </w:r>
    </w:p>
    <w:p w14:paraId="2645A629" w14:textId="77777777" w:rsidR="00F26407" w:rsidRPr="00735D46" w:rsidRDefault="00F26407" w:rsidP="002B082D">
      <w:pPr>
        <w:jc w:val="center"/>
        <w:outlineLvl w:val="0"/>
        <w:rPr>
          <w:b/>
          <w:bCs/>
          <w:sz w:val="32"/>
          <w:szCs w:val="32"/>
        </w:rPr>
      </w:pPr>
      <w:r w:rsidRPr="00735D46">
        <w:rPr>
          <w:b/>
          <w:bCs/>
          <w:sz w:val="32"/>
          <w:szCs w:val="32"/>
        </w:rPr>
        <w:t>I PODMIOTU UDOSTĘPNIAJĄCEGO ZASOBY</w:t>
      </w:r>
    </w:p>
    <w:p w14:paraId="59042A91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0FE1D4F2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65B2FA57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E3ABED0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EB6F7EB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5C51E1B7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C4D002C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10C77E5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66052DA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085733B0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466AD26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20D45D9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23D74C5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5AB5625C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7B8B577C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BA817C0" w14:textId="77777777" w:rsidR="00F26407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6AA3E336" w14:textId="77777777" w:rsidR="00062577" w:rsidRDefault="0006257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C506CE1" w14:textId="77777777" w:rsidR="00062577" w:rsidRDefault="0006257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46DBA8C" w14:textId="77777777" w:rsidR="00062577" w:rsidRDefault="0006257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09A594A" w14:textId="77777777" w:rsidR="00062577" w:rsidRPr="00D422E6" w:rsidRDefault="0006257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5C6029D9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EE2D27A" w14:textId="64FE4712" w:rsidR="00ED5517" w:rsidRDefault="00ED5517" w:rsidP="00ED5517">
      <w:pPr>
        <w:rPr>
          <w:highlight w:val="yellow"/>
        </w:rPr>
      </w:pPr>
    </w:p>
    <w:p w14:paraId="7F469D56" w14:textId="77777777" w:rsidR="00E61EAC" w:rsidRDefault="00ED5517" w:rsidP="00E61EAC">
      <w:pPr>
        <w:jc w:val="right"/>
        <w:rPr>
          <w:b/>
          <w:bCs/>
          <w:sz w:val="22"/>
          <w:szCs w:val="22"/>
        </w:rPr>
      </w:pPr>
      <w:r>
        <w:rPr>
          <w:highlight w:val="yellow"/>
        </w:rPr>
        <w:br w:type="page"/>
      </w:r>
      <w:r w:rsidR="00F26407" w:rsidRPr="00ED5517">
        <w:rPr>
          <w:b/>
          <w:bCs/>
          <w:sz w:val="22"/>
          <w:szCs w:val="22"/>
        </w:rPr>
        <w:lastRenderedPageBreak/>
        <w:t>ZAŁĄCZNIK NR 1</w:t>
      </w:r>
      <w:bookmarkStart w:id="0" w:name="_Hlk219442977"/>
      <w:r w:rsidR="00E61EAC">
        <w:rPr>
          <w:b/>
          <w:bCs/>
          <w:sz w:val="22"/>
          <w:szCs w:val="22"/>
        </w:rPr>
        <w:t xml:space="preserve"> </w:t>
      </w:r>
      <w:r w:rsidR="00F26407" w:rsidRPr="00ED5517">
        <w:rPr>
          <w:b/>
          <w:bCs/>
          <w:sz w:val="22"/>
          <w:szCs w:val="22"/>
        </w:rPr>
        <w:t xml:space="preserve">do Rozdziału </w:t>
      </w:r>
      <w:bookmarkEnd w:id="0"/>
      <w:r w:rsidR="00F26407" w:rsidRPr="00ED5517">
        <w:rPr>
          <w:b/>
          <w:bCs/>
          <w:sz w:val="22"/>
          <w:szCs w:val="22"/>
        </w:rPr>
        <w:t>II</w:t>
      </w:r>
      <w:r w:rsidRPr="00ED5517">
        <w:rPr>
          <w:b/>
          <w:bCs/>
          <w:sz w:val="22"/>
          <w:szCs w:val="22"/>
        </w:rPr>
        <w:t xml:space="preserve"> SWZ</w:t>
      </w:r>
    </w:p>
    <w:p w14:paraId="2C1B8DF8" w14:textId="7CBA385E" w:rsidR="00F26407" w:rsidRPr="00E61EAC" w:rsidRDefault="002801A5" w:rsidP="00E61EAC">
      <w:pPr>
        <w:jc w:val="right"/>
        <w:rPr>
          <w:b/>
          <w:bCs/>
          <w:sz w:val="22"/>
          <w:szCs w:val="22"/>
        </w:rPr>
      </w:pPr>
      <w:r w:rsidRPr="002801A5">
        <w:rPr>
          <w:i/>
          <w:iCs/>
          <w:color w:val="EE0000"/>
        </w:rPr>
        <w:t>- składa wraz z ofertą każdy Wykonawca</w:t>
      </w:r>
      <w:r w:rsidR="00E61EAC">
        <w:rPr>
          <w:b/>
          <w:bCs/>
          <w:sz w:val="22"/>
          <w:szCs w:val="22"/>
        </w:rPr>
        <w:t xml:space="preserve"> </w:t>
      </w:r>
      <w:r w:rsidRPr="00083936">
        <w:rPr>
          <w:i/>
          <w:iCs/>
          <w:color w:val="EE0000"/>
        </w:rPr>
        <w:t>oraz podmiot udostępniający zasoby</w:t>
      </w:r>
    </w:p>
    <w:p w14:paraId="38223E0F" w14:textId="77777777" w:rsidR="00F26407" w:rsidRPr="00ED5517" w:rsidRDefault="00F26407" w:rsidP="002B082D">
      <w:pPr>
        <w:jc w:val="right"/>
        <w:rPr>
          <w:highlight w:val="yellow"/>
        </w:rPr>
      </w:pPr>
    </w:p>
    <w:p w14:paraId="14B38C8F" w14:textId="77777777" w:rsidR="00F26407" w:rsidRPr="00ED5517" w:rsidRDefault="00F26407" w:rsidP="002B082D">
      <w:pPr>
        <w:jc w:val="right"/>
        <w:rPr>
          <w:highlight w:val="yellow"/>
        </w:rPr>
      </w:pPr>
    </w:p>
    <w:p w14:paraId="47240BE3" w14:textId="77777777" w:rsidR="00F26407" w:rsidRPr="00ED5517" w:rsidRDefault="00F26407" w:rsidP="002B082D">
      <w:pPr>
        <w:jc w:val="right"/>
        <w:rPr>
          <w:highlight w:val="yellow"/>
        </w:rPr>
      </w:pPr>
    </w:p>
    <w:p w14:paraId="4CE8D74F" w14:textId="77777777" w:rsidR="00F26407" w:rsidRPr="00ED5517" w:rsidRDefault="00F26407" w:rsidP="002B082D">
      <w:pPr>
        <w:jc w:val="right"/>
        <w:rPr>
          <w:highlight w:val="yellow"/>
        </w:rPr>
      </w:pPr>
    </w:p>
    <w:p w14:paraId="1B98D55B" w14:textId="77777777" w:rsidR="00F26407" w:rsidRDefault="00F26407" w:rsidP="002B082D">
      <w:pPr>
        <w:jc w:val="center"/>
        <w:rPr>
          <w:highlight w:val="yellow"/>
        </w:rPr>
      </w:pPr>
    </w:p>
    <w:p w14:paraId="27A102C5" w14:textId="77777777" w:rsidR="00ED5517" w:rsidRDefault="00ED5517" w:rsidP="002B082D">
      <w:pPr>
        <w:jc w:val="center"/>
        <w:rPr>
          <w:highlight w:val="yellow"/>
        </w:rPr>
      </w:pPr>
    </w:p>
    <w:p w14:paraId="3AC7DBC0" w14:textId="77777777" w:rsidR="00ED5517" w:rsidRDefault="00ED5517" w:rsidP="002B082D">
      <w:pPr>
        <w:jc w:val="center"/>
        <w:rPr>
          <w:highlight w:val="yellow"/>
        </w:rPr>
      </w:pPr>
    </w:p>
    <w:p w14:paraId="3F5F2990" w14:textId="77777777" w:rsidR="00ED5517" w:rsidRDefault="00ED5517" w:rsidP="002B082D">
      <w:pPr>
        <w:jc w:val="center"/>
        <w:rPr>
          <w:highlight w:val="yellow"/>
        </w:rPr>
      </w:pPr>
    </w:p>
    <w:p w14:paraId="2C049AEE" w14:textId="77777777" w:rsidR="00ED5517" w:rsidRDefault="00ED5517" w:rsidP="002B082D">
      <w:pPr>
        <w:jc w:val="center"/>
        <w:rPr>
          <w:highlight w:val="yellow"/>
        </w:rPr>
      </w:pPr>
    </w:p>
    <w:p w14:paraId="06FBE38D" w14:textId="77777777" w:rsidR="00ED5517" w:rsidRDefault="00ED5517" w:rsidP="002B082D">
      <w:pPr>
        <w:jc w:val="center"/>
        <w:rPr>
          <w:highlight w:val="yellow"/>
        </w:rPr>
      </w:pPr>
    </w:p>
    <w:p w14:paraId="4A153168" w14:textId="77777777" w:rsidR="00ED5517" w:rsidRDefault="00ED5517" w:rsidP="002B082D">
      <w:pPr>
        <w:jc w:val="center"/>
        <w:rPr>
          <w:highlight w:val="yellow"/>
        </w:rPr>
      </w:pPr>
    </w:p>
    <w:p w14:paraId="0DEB589B" w14:textId="77777777" w:rsidR="00ED5517" w:rsidRDefault="00ED5517" w:rsidP="002B082D">
      <w:pPr>
        <w:jc w:val="center"/>
        <w:rPr>
          <w:highlight w:val="yellow"/>
        </w:rPr>
      </w:pPr>
    </w:p>
    <w:p w14:paraId="243CC9A4" w14:textId="77777777" w:rsidR="00ED5517" w:rsidRDefault="00ED5517" w:rsidP="002B082D">
      <w:pPr>
        <w:jc w:val="center"/>
        <w:rPr>
          <w:highlight w:val="yellow"/>
        </w:rPr>
      </w:pPr>
    </w:p>
    <w:p w14:paraId="4B4E063D" w14:textId="77777777" w:rsidR="00ED5517" w:rsidRDefault="00ED5517" w:rsidP="002B082D">
      <w:pPr>
        <w:jc w:val="center"/>
        <w:rPr>
          <w:highlight w:val="yellow"/>
        </w:rPr>
      </w:pPr>
    </w:p>
    <w:p w14:paraId="6DA4E8AF" w14:textId="77777777" w:rsidR="00ED5517" w:rsidRDefault="00ED5517" w:rsidP="002B082D">
      <w:pPr>
        <w:jc w:val="center"/>
        <w:rPr>
          <w:highlight w:val="yellow"/>
        </w:rPr>
      </w:pPr>
    </w:p>
    <w:p w14:paraId="3469B1AB" w14:textId="77777777" w:rsidR="00ED5517" w:rsidRDefault="00ED5517" w:rsidP="002B082D">
      <w:pPr>
        <w:jc w:val="center"/>
        <w:rPr>
          <w:highlight w:val="yellow"/>
        </w:rPr>
      </w:pPr>
    </w:p>
    <w:p w14:paraId="6943DA23" w14:textId="77777777" w:rsidR="00ED5517" w:rsidRDefault="00ED5517" w:rsidP="002B082D">
      <w:pPr>
        <w:jc w:val="center"/>
        <w:rPr>
          <w:highlight w:val="yellow"/>
        </w:rPr>
      </w:pPr>
    </w:p>
    <w:p w14:paraId="0565D0C9" w14:textId="77777777" w:rsidR="00ED5517" w:rsidRDefault="00ED5517" w:rsidP="002B082D">
      <w:pPr>
        <w:jc w:val="center"/>
        <w:rPr>
          <w:highlight w:val="yellow"/>
        </w:rPr>
      </w:pPr>
    </w:p>
    <w:p w14:paraId="6E03E0AA" w14:textId="77777777" w:rsidR="00ED5517" w:rsidRPr="00ED5517" w:rsidRDefault="00ED5517" w:rsidP="002B082D">
      <w:pPr>
        <w:jc w:val="center"/>
        <w:rPr>
          <w:highlight w:val="yellow"/>
        </w:rPr>
      </w:pPr>
    </w:p>
    <w:p w14:paraId="513DCDDD" w14:textId="77777777" w:rsidR="00F26407" w:rsidRDefault="00F26407" w:rsidP="002B082D">
      <w:pPr>
        <w:jc w:val="center"/>
        <w:rPr>
          <w:sz w:val="32"/>
          <w:szCs w:val="32"/>
          <w:lang w:eastAsia="pl-PL"/>
        </w:rPr>
      </w:pPr>
      <w:r w:rsidRPr="00ED5517">
        <w:rPr>
          <w:b/>
          <w:sz w:val="32"/>
          <w:szCs w:val="32"/>
          <w:lang w:eastAsia="pl-PL"/>
        </w:rPr>
        <w:t>JEDNOLITY EUROPEJSKI DOKUMENT ZAMÓWIENIA</w:t>
      </w:r>
      <w:r w:rsidRPr="00ED5517">
        <w:rPr>
          <w:sz w:val="32"/>
          <w:szCs w:val="32"/>
          <w:lang w:eastAsia="pl-PL"/>
        </w:rPr>
        <w:t xml:space="preserve"> </w:t>
      </w:r>
      <w:r w:rsidRPr="00ED5517">
        <w:rPr>
          <w:sz w:val="32"/>
          <w:szCs w:val="32"/>
          <w:lang w:eastAsia="pl-PL"/>
        </w:rPr>
        <w:br/>
        <w:t>(JEDZ-ESPD)</w:t>
      </w:r>
    </w:p>
    <w:p w14:paraId="503A5AF3" w14:textId="77777777" w:rsidR="00ED5517" w:rsidRPr="00ED5517" w:rsidRDefault="00ED5517" w:rsidP="002B082D">
      <w:pPr>
        <w:jc w:val="center"/>
        <w:rPr>
          <w:sz w:val="32"/>
          <w:szCs w:val="32"/>
          <w:lang w:eastAsia="pl-PL"/>
        </w:rPr>
      </w:pPr>
    </w:p>
    <w:p w14:paraId="4B0F6DE7" w14:textId="77777777" w:rsidR="00F26407" w:rsidRPr="00735D46" w:rsidRDefault="00F26407" w:rsidP="002B082D">
      <w:pPr>
        <w:jc w:val="center"/>
        <w:rPr>
          <w:i/>
          <w:iCs/>
          <w:sz w:val="28"/>
          <w:szCs w:val="28"/>
        </w:rPr>
      </w:pPr>
      <w:r w:rsidRPr="00ED5517">
        <w:rPr>
          <w:i/>
          <w:iCs/>
          <w:sz w:val="28"/>
          <w:szCs w:val="28"/>
          <w:lang w:eastAsia="pl-PL"/>
        </w:rPr>
        <w:t xml:space="preserve"> </w:t>
      </w:r>
      <w:r w:rsidR="007E3DA4" w:rsidRPr="00ED5517">
        <w:rPr>
          <w:i/>
          <w:iCs/>
          <w:sz w:val="28"/>
          <w:szCs w:val="28"/>
          <w:lang w:eastAsia="pl-PL"/>
        </w:rPr>
        <w:t xml:space="preserve">- </w:t>
      </w:r>
      <w:r w:rsidRPr="00ED5517">
        <w:rPr>
          <w:i/>
          <w:iCs/>
          <w:sz w:val="28"/>
          <w:szCs w:val="28"/>
          <w:lang w:eastAsia="pl-PL"/>
        </w:rPr>
        <w:t>ODDZIELNY PLIK</w:t>
      </w:r>
    </w:p>
    <w:p w14:paraId="29F80FDC" w14:textId="77777777" w:rsidR="00F26407" w:rsidRPr="00D422E6" w:rsidRDefault="00F26407" w:rsidP="002B082D">
      <w:pPr>
        <w:jc w:val="right"/>
        <w:rPr>
          <w:highlight w:val="yellow"/>
        </w:rPr>
      </w:pPr>
    </w:p>
    <w:p w14:paraId="2C8535B4" w14:textId="77777777" w:rsidR="00F26407" w:rsidRPr="00D422E6" w:rsidRDefault="00F26407" w:rsidP="002B082D">
      <w:pPr>
        <w:jc w:val="right"/>
        <w:rPr>
          <w:highlight w:val="yellow"/>
        </w:rPr>
      </w:pPr>
    </w:p>
    <w:p w14:paraId="0D69F882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356F5CF5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0C4DF2A8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562CDBB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5A7B4956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6B9503E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E4838DC" w14:textId="77777777" w:rsidR="003578E0" w:rsidRPr="00D422E6" w:rsidRDefault="003578E0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3BA1DB3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56122455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108B596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62AF3C4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08D6697E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2499BE99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3931B36C" w14:textId="77777777" w:rsidR="00F26407" w:rsidRPr="00D422E6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42BD06C8" w14:textId="77777777" w:rsidR="00F26407" w:rsidRDefault="00F26407" w:rsidP="002B082D">
      <w:pPr>
        <w:pStyle w:val="rozdzia"/>
        <w:spacing w:line="240" w:lineRule="auto"/>
        <w:rPr>
          <w:sz w:val="32"/>
          <w:szCs w:val="32"/>
          <w:highlight w:val="yellow"/>
        </w:rPr>
      </w:pPr>
    </w:p>
    <w:p w14:paraId="100E3BF6" w14:textId="34ADEDC8" w:rsidR="00A20E82" w:rsidRPr="00E61EAC" w:rsidRDefault="00ED5517" w:rsidP="00E61EAC">
      <w:pPr>
        <w:pStyle w:val="Zwykytekst"/>
        <w:jc w:val="right"/>
        <w:rPr>
          <w:rFonts w:ascii="Times New Roman" w:hAnsi="Times New Roman"/>
          <w:b/>
          <w:bCs/>
          <w:sz w:val="22"/>
          <w:szCs w:val="22"/>
          <w:lang w:val="pl-PL"/>
        </w:rPr>
      </w:pPr>
      <w:r>
        <w:rPr>
          <w:sz w:val="32"/>
          <w:szCs w:val="32"/>
          <w:highlight w:val="yellow"/>
        </w:rPr>
        <w:br w:type="page"/>
      </w:r>
      <w:bookmarkStart w:id="1" w:name="_Hlk219443179"/>
      <w:r w:rsidR="00A20E82"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 w:rsidR="00083936" w:rsidRPr="00E61EAC">
        <w:rPr>
          <w:rFonts w:ascii="Times New Roman" w:hAnsi="Times New Roman"/>
          <w:b/>
          <w:bCs/>
          <w:sz w:val="22"/>
          <w:szCs w:val="22"/>
        </w:rPr>
        <w:t>2</w:t>
      </w:r>
      <w:r w:rsidR="00E61EAC"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="00E61EAC"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="00E61EAC"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  <w:bookmarkEnd w:id="1"/>
    </w:p>
    <w:p w14:paraId="14EAEDC4" w14:textId="52988D6F" w:rsidR="00083936" w:rsidRDefault="00083936" w:rsidP="00083936">
      <w:pPr>
        <w:pStyle w:val="rozdzia"/>
        <w:tabs>
          <w:tab w:val="left" w:pos="8302"/>
        </w:tabs>
        <w:spacing w:line="240" w:lineRule="auto"/>
        <w:jc w:val="right"/>
        <w:rPr>
          <w:rFonts w:ascii="TimesNewRomanPS-BoldMT" w:hAnsi="TimesNewRomanPS-BoldMT"/>
          <w:b w:val="0"/>
          <w:bCs w:val="0"/>
          <w:i/>
          <w:caps w:val="0"/>
          <w:color w:val="FF0000"/>
          <w:spacing w:val="0"/>
          <w:sz w:val="24"/>
          <w:szCs w:val="24"/>
        </w:rPr>
      </w:pPr>
      <w:r w:rsidRPr="00083936">
        <w:rPr>
          <w:rFonts w:ascii="TimesNewRomanPS-BoldMT" w:hAnsi="TimesNewRomanPS-BoldMT"/>
          <w:b w:val="0"/>
          <w:bCs w:val="0"/>
          <w:i/>
          <w:caps w:val="0"/>
          <w:color w:val="FF0000"/>
          <w:spacing w:val="0"/>
          <w:sz w:val="24"/>
          <w:szCs w:val="24"/>
        </w:rPr>
        <w:t>- składane na wezwanie Zamawiającego</w:t>
      </w:r>
    </w:p>
    <w:p w14:paraId="10D1BC50" w14:textId="77777777" w:rsidR="00083936" w:rsidRDefault="00083936" w:rsidP="00083936">
      <w:pPr>
        <w:pStyle w:val="rozdzia"/>
        <w:tabs>
          <w:tab w:val="left" w:pos="8302"/>
        </w:tabs>
        <w:spacing w:line="240" w:lineRule="auto"/>
        <w:rPr>
          <w:rFonts w:ascii="TimesNewRomanPS-BoldMT" w:hAnsi="TimesNewRomanPS-BoldMT"/>
          <w:b w:val="0"/>
          <w:bCs w:val="0"/>
          <w:i/>
          <w:caps w:val="0"/>
          <w:color w:val="FF0000"/>
          <w:spacing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083936" w14:paraId="01F0EFDC" w14:textId="77777777" w:rsidTr="00083936">
        <w:trPr>
          <w:trHeight w:val="14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6B9C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05DF3730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5F54D51F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5480F84D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72C28D58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2CB54DF9" w14:textId="77777777" w:rsidR="00083936" w:rsidRDefault="0008393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(Nazwa Wykonawcy/Wykonawców)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114FD" w14:textId="77777777" w:rsidR="00083936" w:rsidRPr="00083936" w:rsidRDefault="00083936" w:rsidP="00083936">
            <w:pPr>
              <w:jc w:val="center"/>
              <w:rPr>
                <w:b/>
                <w:bCs/>
                <w:lang w:eastAsia="en-US"/>
              </w:rPr>
            </w:pPr>
            <w:r w:rsidRPr="00083936">
              <w:rPr>
                <w:b/>
                <w:bCs/>
                <w:lang w:eastAsia="en-US"/>
              </w:rPr>
              <w:t>OŚWIADCZENIE</w:t>
            </w:r>
          </w:p>
          <w:p w14:paraId="4C5031A9" w14:textId="77777777" w:rsidR="00083936" w:rsidRDefault="00083936" w:rsidP="00083936">
            <w:pPr>
              <w:jc w:val="center"/>
              <w:rPr>
                <w:b/>
                <w:bCs/>
                <w:lang w:eastAsia="en-US"/>
              </w:rPr>
            </w:pPr>
            <w:r w:rsidRPr="00083936">
              <w:rPr>
                <w:b/>
                <w:bCs/>
                <w:lang w:eastAsia="en-US"/>
              </w:rPr>
              <w:t xml:space="preserve">O AKTUALNOŚCI INFORMACJI ZAWARTYCH </w:t>
            </w:r>
            <w:r>
              <w:rPr>
                <w:b/>
                <w:bCs/>
                <w:lang w:eastAsia="en-US"/>
              </w:rPr>
              <w:br/>
            </w:r>
            <w:r w:rsidRPr="00083936">
              <w:rPr>
                <w:b/>
                <w:bCs/>
                <w:lang w:eastAsia="en-US"/>
              </w:rPr>
              <w:t xml:space="preserve">W OŚWIADCZENIU JEDZ ORAZ OŚWIADCZENIU </w:t>
            </w:r>
          </w:p>
          <w:p w14:paraId="54E5761C" w14:textId="66B1C144" w:rsidR="00083936" w:rsidRDefault="00083936" w:rsidP="00083936">
            <w:pPr>
              <w:jc w:val="center"/>
              <w:rPr>
                <w:sz w:val="22"/>
                <w:szCs w:val="22"/>
                <w:lang w:eastAsia="en-US"/>
              </w:rPr>
            </w:pPr>
            <w:r w:rsidRPr="00083936">
              <w:rPr>
                <w:b/>
                <w:bCs/>
                <w:lang w:eastAsia="en-US"/>
              </w:rPr>
              <w:t>O KTÓRYM MOWA W PKT 8.1.1 LIT C) SWZ</w:t>
            </w:r>
          </w:p>
        </w:tc>
      </w:tr>
    </w:tbl>
    <w:p w14:paraId="6CA0F817" w14:textId="77777777" w:rsidR="00083936" w:rsidRPr="00083936" w:rsidRDefault="00083936" w:rsidP="00083936">
      <w:pPr>
        <w:pStyle w:val="rozdzia"/>
        <w:tabs>
          <w:tab w:val="left" w:pos="8302"/>
        </w:tabs>
        <w:spacing w:line="240" w:lineRule="auto"/>
        <w:jc w:val="left"/>
        <w:rPr>
          <w:b w:val="0"/>
          <w:bCs w:val="0"/>
          <w:i/>
          <w:sz w:val="24"/>
          <w:szCs w:val="24"/>
        </w:rPr>
      </w:pPr>
    </w:p>
    <w:p w14:paraId="193FD327" w14:textId="77777777" w:rsidR="006A4014" w:rsidRDefault="006A4014" w:rsidP="009F5838">
      <w:pPr>
        <w:pStyle w:val="rozdzia"/>
        <w:spacing w:line="240" w:lineRule="auto"/>
        <w:ind w:firstLine="708"/>
        <w:jc w:val="both"/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</w:pPr>
    </w:p>
    <w:p w14:paraId="6A50C255" w14:textId="00B3CBD5" w:rsidR="006A4014" w:rsidRPr="00294825" w:rsidRDefault="00083936" w:rsidP="00294825">
      <w:pPr>
        <w:pStyle w:val="rozdzia"/>
        <w:spacing w:line="240" w:lineRule="auto"/>
        <w:ind w:firstLine="708"/>
        <w:jc w:val="both"/>
        <w:rPr>
          <w:i/>
          <w:iCs w:val="0"/>
          <w:caps w:val="0"/>
          <w:color w:val="00000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 xml:space="preserve">W nawiązaniu do oferty złożonej w postępowaniu o udzielenie zamówienia publicznego, prowadzonym w trybie przetargu nieograniczonego, </w:t>
      </w:r>
      <w:r w:rsidR="00294825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>na</w:t>
      </w:r>
      <w:r w:rsidRPr="00294825">
        <w:rPr>
          <w:i/>
          <w:caps w:val="0"/>
          <w:color w:val="000000"/>
          <w:spacing w:val="0"/>
          <w:sz w:val="24"/>
          <w:szCs w:val="24"/>
        </w:rPr>
        <w:t xml:space="preserve"> </w:t>
      </w:r>
      <w:bookmarkStart w:id="2" w:name="_Hlk217986009"/>
      <w:bookmarkStart w:id="3" w:name="_Hlk142288693"/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bieżące utrzymanie urządzeń odwadniających na terenie </w:t>
      </w:r>
      <w:r w:rsidR="00294825">
        <w:rPr>
          <w:i/>
          <w:caps w:val="0"/>
          <w:color w:val="000000"/>
          <w:spacing w:val="0"/>
          <w:sz w:val="24"/>
          <w:szCs w:val="24"/>
        </w:rPr>
        <w:t>B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>ielska-</w:t>
      </w:r>
      <w:r w:rsidR="00294825">
        <w:rPr>
          <w:i/>
          <w:caps w:val="0"/>
          <w:color w:val="000000"/>
          <w:spacing w:val="0"/>
          <w:sz w:val="24"/>
          <w:szCs w:val="24"/>
        </w:rPr>
        <w:t>B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iałej, w zakresie czyszczenia wpustów ulicznych, kanałów deszczowych itp. </w:t>
      </w:r>
      <w:r w:rsidR="00294825">
        <w:rPr>
          <w:i/>
          <w:caps w:val="0"/>
          <w:color w:val="000000"/>
          <w:spacing w:val="0"/>
          <w:sz w:val="24"/>
          <w:szCs w:val="24"/>
        </w:rPr>
        <w:t>w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 2026 r</w:t>
      </w:r>
      <w:bookmarkEnd w:id="2"/>
      <w:bookmarkEnd w:id="3"/>
      <w:r w:rsidR="005E3716">
        <w:rPr>
          <w:i/>
          <w:caps w:val="0"/>
          <w:color w:val="000000"/>
          <w:spacing w:val="0"/>
          <w:sz w:val="24"/>
          <w:szCs w:val="24"/>
        </w:rPr>
        <w:t>.</w:t>
      </w:r>
      <w:r w:rsidR="00294825">
        <w:rPr>
          <w:i/>
          <w:caps w:val="0"/>
          <w:color w:val="000000"/>
          <w:spacing w:val="0"/>
          <w:sz w:val="24"/>
          <w:szCs w:val="24"/>
        </w:rPr>
        <w:t>,</w:t>
      </w:r>
    </w:p>
    <w:p w14:paraId="391D5BCD" w14:textId="1590AD30" w:rsidR="002F5886" w:rsidRPr="002F5886" w:rsidRDefault="002F5886" w:rsidP="002F5886">
      <w:pPr>
        <w:pStyle w:val="rozdzia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 xml:space="preserve">w celu potwierdzenia braku podstaw do wykluczenia, </w:t>
      </w:r>
      <w:r w:rsidRPr="002F5886">
        <w:rPr>
          <w:iCs w:val="0"/>
          <w:caps w:val="0"/>
          <w:spacing w:val="0"/>
          <w:sz w:val="24"/>
          <w:szCs w:val="24"/>
        </w:rPr>
        <w:t>oświadczamy, że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informacje zawarte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br/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w oświadczeniu, złożonym w formie jednolitego dokumentu (JEDZ), o którym mowa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w art. 125 ust. 1 ustawy Pzp, oraz w oświadczeniu, o którym mowa w pkt 8.1.1 lit. c) SWZ w zakresie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podstaw wykluczenia o których mowa w:</w:t>
      </w:r>
    </w:p>
    <w:p w14:paraId="5FD0ECA4" w14:textId="3177BB26" w:rsidR="002F5886" w:rsidRDefault="002F5886" w:rsidP="00360098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art. 108 ust. 1 pkt 3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>)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ustawy Pzp,</w:t>
      </w:r>
    </w:p>
    <w:p w14:paraId="4A0EB662" w14:textId="79DD2E22" w:rsidR="002F5886" w:rsidRDefault="002F5886" w:rsidP="00360098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art. 108 ust. 1 pkt 4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>)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ustawy Pzp, dotyczących orzeczenia zakazu ubiegania się 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br/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o zamówienie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publiczne tytułem środka zapobiegawczego,</w:t>
      </w:r>
    </w:p>
    <w:p w14:paraId="14DEBABD" w14:textId="77777777" w:rsidR="002F5886" w:rsidRDefault="002F5886" w:rsidP="00360098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art. 108 ust. 1 pkt 5) ustawy Pzp, dotyczących zawarcia z innymi Wykonawcami porozumienia mającego na celu zakłócenie konkurencji,</w:t>
      </w:r>
    </w:p>
    <w:p w14:paraId="467AFE51" w14:textId="77777777" w:rsidR="00587E8C" w:rsidRDefault="002F5886" w:rsidP="00587E8C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>art. 108 ust. 1 pkt 6</w:t>
      </w:r>
      <w:r>
        <w:rPr>
          <w:b w:val="0"/>
          <w:bCs w:val="0"/>
          <w:iCs w:val="0"/>
          <w:caps w:val="0"/>
          <w:spacing w:val="0"/>
          <w:sz w:val="24"/>
          <w:szCs w:val="24"/>
        </w:rPr>
        <w:t>)</w:t>
      </w:r>
      <w:r w:rsidRPr="002F588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ustawy Pzp,</w:t>
      </w:r>
      <w:bookmarkStart w:id="4" w:name="_Hlk219362753"/>
    </w:p>
    <w:p w14:paraId="1FD57E17" w14:textId="22AC490B" w:rsidR="002B3356" w:rsidRPr="00587E8C" w:rsidRDefault="002F5886" w:rsidP="00587E8C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587E8C">
        <w:rPr>
          <w:b w:val="0"/>
          <w:bCs w:val="0"/>
          <w:iCs w:val="0"/>
          <w:caps w:val="0"/>
          <w:spacing w:val="0"/>
          <w:sz w:val="24"/>
          <w:szCs w:val="24"/>
        </w:rPr>
        <w:t>art. 5k rozporządzenia Rady (UE) nr 833/2014 z dnia 31</w:t>
      </w:r>
      <w:r w:rsidR="002B3356" w:rsidRPr="00587E8C">
        <w:rPr>
          <w:b w:val="0"/>
          <w:bCs w:val="0"/>
          <w:iCs w:val="0"/>
          <w:caps w:val="0"/>
          <w:spacing w:val="0"/>
          <w:sz w:val="24"/>
          <w:szCs w:val="24"/>
        </w:rPr>
        <w:t>.07.</w:t>
      </w:r>
      <w:r w:rsidRPr="00587E8C">
        <w:rPr>
          <w:b w:val="0"/>
          <w:bCs w:val="0"/>
          <w:iCs w:val="0"/>
          <w:caps w:val="0"/>
          <w:spacing w:val="0"/>
          <w:sz w:val="24"/>
          <w:szCs w:val="24"/>
        </w:rPr>
        <w:t>2014 r. dotyczącego środków ograniczających w związku z działaniami Rosji destabilizującymi sytuację na Ukrainie,</w:t>
      </w:r>
    </w:p>
    <w:p w14:paraId="3FCE7A6A" w14:textId="3B38F3BF" w:rsidR="002F5886" w:rsidRPr="002B3356" w:rsidRDefault="002F5886" w:rsidP="00360098">
      <w:pPr>
        <w:pStyle w:val="rozdzia"/>
        <w:numPr>
          <w:ilvl w:val="0"/>
          <w:numId w:val="4"/>
        </w:numPr>
        <w:ind w:left="567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2B3356">
        <w:rPr>
          <w:b w:val="0"/>
          <w:bCs w:val="0"/>
          <w:iCs w:val="0"/>
          <w:caps w:val="0"/>
          <w:spacing w:val="0"/>
          <w:sz w:val="24"/>
          <w:szCs w:val="24"/>
        </w:rPr>
        <w:t>art. 7 ust. 1 ustawy z dnia 13</w:t>
      </w:r>
      <w:r w:rsidR="002B3356">
        <w:rPr>
          <w:b w:val="0"/>
          <w:bCs w:val="0"/>
          <w:iCs w:val="0"/>
          <w:caps w:val="0"/>
          <w:spacing w:val="0"/>
          <w:sz w:val="24"/>
          <w:szCs w:val="24"/>
        </w:rPr>
        <w:t>.04.</w:t>
      </w:r>
      <w:r w:rsidRPr="002B3356">
        <w:rPr>
          <w:b w:val="0"/>
          <w:bCs w:val="0"/>
          <w:iCs w:val="0"/>
          <w:caps w:val="0"/>
          <w:spacing w:val="0"/>
          <w:sz w:val="24"/>
          <w:szCs w:val="24"/>
        </w:rPr>
        <w:t>2022 r. o szczególnych rozwiązaniach w zakresie</w:t>
      </w:r>
      <w:r w:rsidR="002B335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 w:rsidRPr="002B3356">
        <w:rPr>
          <w:b w:val="0"/>
          <w:bCs w:val="0"/>
          <w:iCs w:val="0"/>
          <w:caps w:val="0"/>
          <w:spacing w:val="0"/>
          <w:sz w:val="24"/>
          <w:szCs w:val="24"/>
        </w:rPr>
        <w:t>przeciwdziałania wspieraniu agresji na Ukrainę oraz służących ochronie bezpieczeństwa</w:t>
      </w:r>
      <w:r w:rsidR="002B3356">
        <w:rPr>
          <w:b w:val="0"/>
          <w:bCs w:val="0"/>
          <w:iCs w:val="0"/>
          <w:caps w:val="0"/>
          <w:spacing w:val="0"/>
          <w:sz w:val="24"/>
          <w:szCs w:val="24"/>
        </w:rPr>
        <w:t xml:space="preserve"> </w:t>
      </w:r>
      <w:r w:rsidRPr="002B3356">
        <w:rPr>
          <w:b w:val="0"/>
          <w:bCs w:val="0"/>
          <w:iCs w:val="0"/>
          <w:caps w:val="0"/>
          <w:spacing w:val="0"/>
          <w:sz w:val="24"/>
          <w:szCs w:val="24"/>
        </w:rPr>
        <w:t>narodowego,</w:t>
      </w:r>
    </w:p>
    <w:bookmarkEnd w:id="4"/>
    <w:p w14:paraId="1DF44E49" w14:textId="77777777" w:rsidR="002B3356" w:rsidRDefault="002B3356" w:rsidP="002F5886">
      <w:pPr>
        <w:pStyle w:val="rozdzia"/>
        <w:spacing w:line="240" w:lineRule="auto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</w:p>
    <w:p w14:paraId="6BD46203" w14:textId="3C0D575D" w:rsidR="002F5886" w:rsidRDefault="002F5886" w:rsidP="00E12FC1">
      <w:pPr>
        <w:pStyle w:val="rozdzia"/>
        <w:spacing w:line="240" w:lineRule="auto"/>
        <w:rPr>
          <w:iCs w:val="0"/>
          <w:caps w:val="0"/>
          <w:spacing w:val="0"/>
          <w:sz w:val="32"/>
          <w:szCs w:val="32"/>
        </w:rPr>
      </w:pPr>
      <w:r w:rsidRPr="00E12FC1">
        <w:rPr>
          <w:iCs w:val="0"/>
          <w:caps w:val="0"/>
          <w:spacing w:val="0"/>
          <w:sz w:val="32"/>
          <w:szCs w:val="32"/>
        </w:rPr>
        <w:t xml:space="preserve">SĄ AKTUALNE </w:t>
      </w:r>
      <w:r w:rsidRPr="009F5838">
        <w:rPr>
          <w:iCs w:val="0"/>
          <w:caps w:val="0"/>
          <w:spacing w:val="0"/>
          <w:sz w:val="52"/>
          <w:szCs w:val="52"/>
        </w:rPr>
        <w:t>/</w:t>
      </w:r>
      <w:r w:rsidRPr="00E12FC1">
        <w:rPr>
          <w:iCs w:val="0"/>
          <w:caps w:val="0"/>
          <w:spacing w:val="0"/>
          <w:sz w:val="32"/>
          <w:szCs w:val="32"/>
        </w:rPr>
        <w:t xml:space="preserve"> SĄ NIEAKTUALNE</w:t>
      </w:r>
      <w:r w:rsidR="009F5838">
        <w:rPr>
          <w:iCs w:val="0"/>
          <w:caps w:val="0"/>
          <w:spacing w:val="0"/>
          <w:sz w:val="32"/>
          <w:szCs w:val="32"/>
        </w:rPr>
        <w:t xml:space="preserve"> </w:t>
      </w:r>
      <w:r w:rsidR="005106A1">
        <w:rPr>
          <w:rStyle w:val="Odwoanieprzypisudolnego"/>
          <w:iCs w:val="0"/>
          <w:caps w:val="0"/>
          <w:spacing w:val="0"/>
          <w:sz w:val="32"/>
          <w:szCs w:val="32"/>
        </w:rPr>
        <w:footnoteReference w:id="1"/>
      </w:r>
      <w:r w:rsidRPr="00E12FC1">
        <w:rPr>
          <w:iCs w:val="0"/>
          <w:caps w:val="0"/>
          <w:spacing w:val="0"/>
          <w:sz w:val="32"/>
          <w:szCs w:val="32"/>
        </w:rPr>
        <w:t>.</w:t>
      </w:r>
    </w:p>
    <w:p w14:paraId="4389B7B2" w14:textId="77777777" w:rsidR="00E61EAC" w:rsidRDefault="00E61EAC" w:rsidP="00E12FC1">
      <w:pPr>
        <w:pStyle w:val="rozdzia"/>
        <w:spacing w:line="240" w:lineRule="auto"/>
        <w:rPr>
          <w:iCs w:val="0"/>
          <w:caps w:val="0"/>
          <w:spacing w:val="0"/>
          <w:sz w:val="32"/>
          <w:szCs w:val="32"/>
        </w:rPr>
      </w:pPr>
    </w:p>
    <w:p w14:paraId="1179309A" w14:textId="77777777" w:rsidR="00E61EAC" w:rsidRDefault="00E61EAC" w:rsidP="00E12FC1">
      <w:pPr>
        <w:pStyle w:val="rozdzia"/>
        <w:spacing w:line="240" w:lineRule="auto"/>
        <w:rPr>
          <w:iCs w:val="0"/>
          <w:caps w:val="0"/>
          <w:spacing w:val="0"/>
          <w:sz w:val="32"/>
          <w:szCs w:val="32"/>
        </w:rPr>
      </w:pPr>
    </w:p>
    <w:p w14:paraId="48C477D2" w14:textId="77777777" w:rsidR="00E61EAC" w:rsidRPr="00645D8D" w:rsidRDefault="00E61EAC" w:rsidP="00E61EAC">
      <w:pPr>
        <w:outlineLvl w:val="0"/>
      </w:pPr>
      <w:r w:rsidRPr="00645D8D">
        <w:t>__________________ dnia ___ ___ 202</w:t>
      </w:r>
      <w:r>
        <w:t>6</w:t>
      </w:r>
      <w:r w:rsidRPr="00645D8D">
        <w:t xml:space="preserve"> r.</w:t>
      </w:r>
    </w:p>
    <w:p w14:paraId="464E66A4" w14:textId="77777777" w:rsidR="00E61EAC" w:rsidRPr="00E12FC1" w:rsidRDefault="00E61EAC" w:rsidP="00E12FC1">
      <w:pPr>
        <w:pStyle w:val="rozdzia"/>
        <w:spacing w:line="240" w:lineRule="auto"/>
        <w:rPr>
          <w:iCs w:val="0"/>
          <w:caps w:val="0"/>
          <w:spacing w:val="0"/>
          <w:sz w:val="32"/>
          <w:szCs w:val="32"/>
        </w:rPr>
      </w:pPr>
    </w:p>
    <w:p w14:paraId="7FCF0318" w14:textId="77777777" w:rsidR="002F5886" w:rsidRDefault="002F5886" w:rsidP="00083936">
      <w:pPr>
        <w:pStyle w:val="rozdzia"/>
        <w:spacing w:line="240" w:lineRule="auto"/>
        <w:jc w:val="both"/>
        <w:rPr>
          <w:b w:val="0"/>
          <w:bCs w:val="0"/>
          <w:iCs w:val="0"/>
          <w:caps w:val="0"/>
          <w:spacing w:val="0"/>
          <w:sz w:val="24"/>
          <w:szCs w:val="24"/>
        </w:rPr>
      </w:pPr>
    </w:p>
    <w:p w14:paraId="36CD928E" w14:textId="4E34BEAE" w:rsidR="00ED5517" w:rsidRPr="009F5838" w:rsidRDefault="00083936" w:rsidP="00E61EAC">
      <w:pPr>
        <w:pStyle w:val="rozdzia"/>
        <w:spacing w:line="240" w:lineRule="auto"/>
        <w:rPr>
          <w:sz w:val="22"/>
          <w:szCs w:val="22"/>
        </w:rPr>
      </w:pPr>
      <w:r w:rsidRPr="00083936">
        <w:br w:type="page"/>
      </w:r>
    </w:p>
    <w:p w14:paraId="077C2FC6" w14:textId="1522E01F" w:rsidR="00ED5517" w:rsidRDefault="00E61EAC" w:rsidP="00ED5517">
      <w:pPr>
        <w:pStyle w:val="Zwykytekst"/>
        <w:jc w:val="right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 xml:space="preserve">3 </w:t>
      </w:r>
      <w:r w:rsidRPr="00E61EAC">
        <w:rPr>
          <w:rFonts w:ascii="Times New Roman" w:hAnsi="Times New Roman"/>
          <w:b/>
          <w:bCs/>
          <w:sz w:val="22"/>
          <w:szCs w:val="22"/>
        </w:rPr>
        <w:t>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</w:p>
    <w:p w14:paraId="5F15CB88" w14:textId="40943D22" w:rsidR="009F5838" w:rsidRPr="006A4014" w:rsidRDefault="009F5838" w:rsidP="006A4014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9F5838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>- składane na wezwanie Zamawiającego</w:t>
      </w:r>
    </w:p>
    <w:p w14:paraId="1C2D6ECC" w14:textId="77777777" w:rsidR="009F5838" w:rsidRDefault="009F5838" w:rsidP="009F5838">
      <w:pPr>
        <w:pStyle w:val="Zwykytekst"/>
        <w:rPr>
          <w:rFonts w:ascii="Times New Roman" w:hAnsi="Times New Roman"/>
          <w:b/>
          <w:bCs/>
          <w:sz w:val="22"/>
          <w:szCs w:val="22"/>
          <w:lang w:val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9F5838" w14:paraId="7E95473E" w14:textId="77777777" w:rsidTr="00F551B5">
        <w:trPr>
          <w:trHeight w:val="14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8AF2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bookmarkStart w:id="5" w:name="_Hlk219366334"/>
          </w:p>
          <w:p w14:paraId="4FFD3783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40476F03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0F7A9870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6D36CC10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6A3F77AC" w14:textId="77777777" w:rsidR="009F5838" w:rsidRDefault="009F5838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(Nazwa Wykonawcy/Wykonawców)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DEF70D" w14:textId="77777777" w:rsidR="009F5838" w:rsidRPr="00083936" w:rsidRDefault="009F5838" w:rsidP="00F551B5">
            <w:pPr>
              <w:jc w:val="center"/>
              <w:rPr>
                <w:b/>
                <w:bCs/>
                <w:lang w:eastAsia="en-US"/>
              </w:rPr>
            </w:pPr>
            <w:r w:rsidRPr="00083936">
              <w:rPr>
                <w:b/>
                <w:bCs/>
                <w:lang w:eastAsia="en-US"/>
              </w:rPr>
              <w:t>OŚWIADCZENIE</w:t>
            </w:r>
          </w:p>
          <w:p w14:paraId="076D1397" w14:textId="54422730" w:rsidR="009F5838" w:rsidRDefault="009F5838" w:rsidP="00F551B5">
            <w:pPr>
              <w:jc w:val="center"/>
              <w:rPr>
                <w:sz w:val="22"/>
                <w:szCs w:val="22"/>
                <w:lang w:eastAsia="en-US"/>
              </w:rPr>
            </w:pPr>
            <w:r w:rsidRPr="009F5838">
              <w:rPr>
                <w:b/>
                <w:bCs/>
                <w:lang w:eastAsia="en-US"/>
              </w:rPr>
              <w:t>o przynależności lub braku przynależności do tej samej grupy kapitałowej, o której mowa w art. 108 ust. 1 pkt 5) ustawy Pzp</w:t>
            </w:r>
          </w:p>
        </w:tc>
      </w:tr>
      <w:bookmarkEnd w:id="5"/>
    </w:tbl>
    <w:p w14:paraId="258CD20A" w14:textId="77777777" w:rsidR="009F5838" w:rsidRDefault="009F5838" w:rsidP="009F5838">
      <w:pPr>
        <w:pStyle w:val="Zwykytekst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77BDD07A" w14:textId="77777777" w:rsidR="009F5838" w:rsidRDefault="009F5838" w:rsidP="009F5838">
      <w:pPr>
        <w:pStyle w:val="Zwykytekst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447DE77F" w14:textId="0C9F5CA9" w:rsidR="00294825" w:rsidRPr="00294825" w:rsidRDefault="009F5838" w:rsidP="00294825">
      <w:pPr>
        <w:pStyle w:val="rozdzia"/>
        <w:spacing w:line="240" w:lineRule="auto"/>
        <w:ind w:firstLine="708"/>
        <w:jc w:val="both"/>
        <w:rPr>
          <w:i/>
          <w:iCs w:val="0"/>
          <w:caps w:val="0"/>
          <w:color w:val="000000"/>
          <w:spacing w:val="0"/>
          <w:sz w:val="24"/>
          <w:szCs w:val="24"/>
        </w:rPr>
      </w:pPr>
      <w:r w:rsidRPr="009F5838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 xml:space="preserve">W nawiązaniu do oferty złożonej w postępowaniu o udzielenie zamówienia publicznego, prowadzonym w trybie przetargu nieograniczonego, </w:t>
      </w:r>
      <w:r w:rsidR="00835552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>na</w:t>
      </w:r>
      <w:r w:rsidRPr="009F5838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 xml:space="preserve"> 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bieżące utrzymanie urządzeń odwadniających na terenie </w:t>
      </w:r>
      <w:r w:rsidR="00294825">
        <w:rPr>
          <w:i/>
          <w:caps w:val="0"/>
          <w:color w:val="000000"/>
          <w:spacing w:val="0"/>
          <w:sz w:val="24"/>
          <w:szCs w:val="24"/>
        </w:rPr>
        <w:t>B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>ielska-</w:t>
      </w:r>
      <w:r w:rsidR="00294825">
        <w:rPr>
          <w:i/>
          <w:caps w:val="0"/>
          <w:color w:val="000000"/>
          <w:spacing w:val="0"/>
          <w:sz w:val="24"/>
          <w:szCs w:val="24"/>
        </w:rPr>
        <w:t>B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iałej, w zakresie czyszczenia wpustów ulicznych, kanałów deszczowych itp. </w:t>
      </w:r>
      <w:r w:rsidR="00294825">
        <w:rPr>
          <w:i/>
          <w:caps w:val="0"/>
          <w:color w:val="000000"/>
          <w:spacing w:val="0"/>
          <w:sz w:val="24"/>
          <w:szCs w:val="24"/>
        </w:rPr>
        <w:t>w</w:t>
      </w:r>
      <w:r w:rsidR="00294825" w:rsidRPr="00294825">
        <w:rPr>
          <w:i/>
          <w:caps w:val="0"/>
          <w:color w:val="000000"/>
          <w:spacing w:val="0"/>
          <w:sz w:val="24"/>
          <w:szCs w:val="24"/>
        </w:rPr>
        <w:t xml:space="preserve"> 2026 r</w:t>
      </w:r>
      <w:r w:rsidR="005E3716">
        <w:rPr>
          <w:i/>
          <w:caps w:val="0"/>
          <w:color w:val="000000"/>
          <w:spacing w:val="0"/>
          <w:sz w:val="24"/>
          <w:szCs w:val="24"/>
        </w:rPr>
        <w:t>.</w:t>
      </w:r>
      <w:r w:rsidR="00294825">
        <w:rPr>
          <w:i/>
          <w:caps w:val="0"/>
          <w:color w:val="000000"/>
          <w:spacing w:val="0"/>
          <w:sz w:val="24"/>
          <w:szCs w:val="24"/>
        </w:rPr>
        <w:t>,</w:t>
      </w:r>
    </w:p>
    <w:p w14:paraId="6EA436FF" w14:textId="2D26C2DD" w:rsidR="009F5838" w:rsidRPr="009F5838" w:rsidRDefault="009F5838" w:rsidP="00294825">
      <w:pPr>
        <w:pStyle w:val="rozdzia"/>
        <w:spacing w:line="276" w:lineRule="auto"/>
        <w:ind w:firstLine="708"/>
        <w:jc w:val="both"/>
        <w:rPr>
          <w:b w:val="0"/>
          <w:bCs w:val="0"/>
          <w:sz w:val="24"/>
          <w:szCs w:val="24"/>
        </w:rPr>
      </w:pPr>
    </w:p>
    <w:p w14:paraId="0BE2FB68" w14:textId="77777777" w:rsidR="009F5838" w:rsidRDefault="009F5838" w:rsidP="009F5838">
      <w:pPr>
        <w:suppressAutoHyphens w:val="0"/>
        <w:spacing w:line="276" w:lineRule="auto"/>
        <w:rPr>
          <w:b/>
          <w:bCs/>
          <w:color w:val="000000"/>
          <w:lang w:eastAsia="pl-PL"/>
        </w:rPr>
      </w:pPr>
      <w:r w:rsidRPr="009F5838">
        <w:rPr>
          <w:b/>
          <w:bCs/>
          <w:color w:val="000000"/>
          <w:lang w:eastAsia="pl-PL"/>
        </w:rPr>
        <w:t>oświadczam, że:</w:t>
      </w:r>
    </w:p>
    <w:p w14:paraId="68A757F7" w14:textId="77777777" w:rsidR="009F5838" w:rsidRPr="009F5838" w:rsidRDefault="009F5838" w:rsidP="009F5838">
      <w:pPr>
        <w:suppressAutoHyphens w:val="0"/>
        <w:spacing w:line="276" w:lineRule="auto"/>
        <w:rPr>
          <w:b/>
          <w:bCs/>
          <w:color w:val="000000"/>
          <w:lang w:eastAsia="pl-PL"/>
        </w:rPr>
      </w:pPr>
    </w:p>
    <w:p w14:paraId="55434771" w14:textId="5B48245E" w:rsidR="009F5838" w:rsidRDefault="009F5838" w:rsidP="00360098">
      <w:pPr>
        <w:numPr>
          <w:ilvl w:val="0"/>
          <w:numId w:val="5"/>
        </w:numPr>
        <w:suppressAutoHyphens w:val="0"/>
        <w:spacing w:line="276" w:lineRule="auto"/>
        <w:ind w:left="426"/>
        <w:rPr>
          <w:color w:val="000000"/>
          <w:lang w:eastAsia="pl-PL"/>
        </w:rPr>
      </w:pPr>
      <w:r w:rsidRPr="009F5838">
        <w:rPr>
          <w:b/>
          <w:bCs/>
          <w:color w:val="000000"/>
          <w:lang w:eastAsia="pl-PL"/>
        </w:rPr>
        <w:t xml:space="preserve">nie należę </w:t>
      </w:r>
      <w:r w:rsidRPr="009F5838">
        <w:rPr>
          <w:color w:val="000000"/>
          <w:lang w:eastAsia="pl-PL"/>
        </w:rPr>
        <w:t>do tej samej grupy kapitałowej w rozumieniu ustawy o ochronie konkurencji</w:t>
      </w:r>
      <w:r w:rsidR="006A4014">
        <w:rPr>
          <w:color w:val="000000"/>
          <w:lang w:eastAsia="pl-PL"/>
        </w:rPr>
        <w:t xml:space="preserve"> </w:t>
      </w:r>
      <w:r w:rsidR="006A4014">
        <w:rPr>
          <w:color w:val="000000"/>
          <w:lang w:eastAsia="pl-PL"/>
        </w:rPr>
        <w:br/>
      </w:r>
      <w:r w:rsidRPr="009F5838">
        <w:rPr>
          <w:color w:val="000000"/>
          <w:lang w:eastAsia="pl-PL"/>
        </w:rPr>
        <w:t>i konsumentów z innym wykonawcą, który złożył odrębną ofertę lub ofertę częściową;*</w:t>
      </w:r>
    </w:p>
    <w:p w14:paraId="62BC7476" w14:textId="77777777" w:rsidR="006A4014" w:rsidRDefault="006A4014" w:rsidP="006A4014">
      <w:pPr>
        <w:suppressAutoHyphens w:val="0"/>
        <w:spacing w:line="276" w:lineRule="auto"/>
        <w:ind w:left="426"/>
        <w:rPr>
          <w:color w:val="000000"/>
          <w:lang w:eastAsia="pl-PL"/>
        </w:rPr>
      </w:pPr>
    </w:p>
    <w:p w14:paraId="33F2EBEE" w14:textId="77777777" w:rsidR="006A4014" w:rsidRDefault="009F5838" w:rsidP="00360098">
      <w:pPr>
        <w:numPr>
          <w:ilvl w:val="0"/>
          <w:numId w:val="5"/>
        </w:numPr>
        <w:suppressAutoHyphens w:val="0"/>
        <w:spacing w:line="276" w:lineRule="auto"/>
        <w:ind w:left="426"/>
        <w:rPr>
          <w:color w:val="000000"/>
          <w:lang w:eastAsia="pl-PL"/>
        </w:rPr>
      </w:pPr>
      <w:r w:rsidRPr="009F5838">
        <w:rPr>
          <w:b/>
          <w:bCs/>
          <w:color w:val="000000"/>
          <w:lang w:eastAsia="pl-PL"/>
        </w:rPr>
        <w:t xml:space="preserve">należę </w:t>
      </w:r>
      <w:r w:rsidRPr="009F5838">
        <w:rPr>
          <w:color w:val="000000"/>
          <w:lang w:eastAsia="pl-PL"/>
        </w:rPr>
        <w:t xml:space="preserve">do tej samej grupy kapitałowej w rozumieniu ustawy o ochronie konkurencji i konsumentów z innym wykonawcą, który złożył odrębną ofertę lub ofertę częściową.* </w:t>
      </w:r>
    </w:p>
    <w:p w14:paraId="0951E9BF" w14:textId="77777777" w:rsidR="006A4014" w:rsidRDefault="006A4014" w:rsidP="006A4014">
      <w:pPr>
        <w:pStyle w:val="Akapitzlist"/>
        <w:rPr>
          <w:color w:val="000000"/>
          <w:lang w:eastAsia="pl-PL"/>
        </w:rPr>
      </w:pPr>
    </w:p>
    <w:p w14:paraId="25BEC1D5" w14:textId="792651E3" w:rsidR="006A4014" w:rsidRPr="00E61EAC" w:rsidRDefault="009F5838" w:rsidP="00360098">
      <w:pPr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color w:val="000000"/>
          <w:lang w:eastAsia="pl-PL"/>
        </w:rPr>
      </w:pPr>
      <w:r w:rsidRPr="009F5838">
        <w:rPr>
          <w:color w:val="000000"/>
          <w:lang w:eastAsia="pl-PL"/>
        </w:rPr>
        <w:t xml:space="preserve">Przedstawiam w załączeniu </w:t>
      </w:r>
      <w:r w:rsidRPr="009F5838">
        <w:rPr>
          <w:b/>
          <w:bCs/>
          <w:color w:val="000000"/>
          <w:lang w:eastAsia="pl-PL"/>
        </w:rPr>
        <w:t>następujące dokumenty lub informacje</w:t>
      </w:r>
      <w:r w:rsidR="006A4014">
        <w:rPr>
          <w:rStyle w:val="Odwoanieprzypisudolnego"/>
          <w:b/>
          <w:bCs/>
          <w:color w:val="000000"/>
          <w:lang w:eastAsia="pl-PL"/>
        </w:rPr>
        <w:footnoteReference w:id="2"/>
      </w:r>
      <w:r w:rsidRPr="009F5838">
        <w:rPr>
          <w:b/>
          <w:bCs/>
          <w:color w:val="000000"/>
          <w:lang w:eastAsia="pl-PL"/>
        </w:rPr>
        <w:t xml:space="preserve"> </w:t>
      </w:r>
      <w:r w:rsidRPr="009F5838">
        <w:rPr>
          <w:color w:val="000000"/>
          <w:lang w:eastAsia="pl-PL"/>
        </w:rPr>
        <w:t xml:space="preserve">potwierdzające, </w:t>
      </w:r>
      <w:r w:rsidR="006A4014">
        <w:rPr>
          <w:color w:val="000000"/>
          <w:lang w:eastAsia="pl-PL"/>
        </w:rPr>
        <w:br/>
      </w:r>
      <w:r w:rsidRPr="009F5838">
        <w:rPr>
          <w:color w:val="000000"/>
          <w:lang w:eastAsia="pl-PL"/>
        </w:rPr>
        <w:t xml:space="preserve">że przygotowanie oferty nastąpiło niezależnie </w:t>
      </w:r>
      <w:r w:rsidRPr="009F5838">
        <w:rPr>
          <w:b/>
          <w:bCs/>
          <w:color w:val="000000"/>
          <w:lang w:eastAsia="pl-PL"/>
        </w:rPr>
        <w:t xml:space="preserve">od Wykonawcy / Wykonawców: </w:t>
      </w:r>
      <w:r w:rsidRPr="009F5838">
        <w:rPr>
          <w:i/>
          <w:iCs/>
          <w:color w:val="000000"/>
          <w:lang w:eastAsia="pl-PL"/>
        </w:rPr>
        <w:t xml:space="preserve">(wskazać nazwę/y i adres/y) </w:t>
      </w:r>
      <w:r w:rsidR="006A4014" w:rsidRPr="00034774">
        <w:t>_______________________________________</w:t>
      </w:r>
      <w:r w:rsidRPr="009F5838">
        <w:rPr>
          <w:color w:val="000000"/>
          <w:lang w:eastAsia="pl-PL"/>
        </w:rPr>
        <w:t xml:space="preserve"> oraz że powiazania </w:t>
      </w:r>
      <w:r w:rsidR="006A4014">
        <w:rPr>
          <w:color w:val="000000"/>
          <w:lang w:eastAsia="pl-PL"/>
        </w:rPr>
        <w:br/>
      </w:r>
      <w:r w:rsidRPr="009F5838">
        <w:rPr>
          <w:color w:val="000000"/>
          <w:lang w:eastAsia="pl-PL"/>
        </w:rPr>
        <w:t xml:space="preserve">z ww. Wykonawcą / Wykonawcami nie prowadzą do zakłócenia konkurencji </w:t>
      </w:r>
      <w:r w:rsidR="006A4014">
        <w:rPr>
          <w:color w:val="000000"/>
          <w:lang w:eastAsia="pl-PL"/>
        </w:rPr>
        <w:br/>
      </w:r>
      <w:r w:rsidRPr="009F5838">
        <w:rPr>
          <w:color w:val="000000"/>
          <w:lang w:eastAsia="pl-PL"/>
        </w:rPr>
        <w:t xml:space="preserve">w postępowaniu o udzielenie niniejszego zamówienia: </w:t>
      </w:r>
      <w:r w:rsidR="006A4014" w:rsidRPr="00034774">
        <w:t>_____________________</w:t>
      </w:r>
    </w:p>
    <w:p w14:paraId="74B18881" w14:textId="77777777" w:rsidR="00E61EAC" w:rsidRDefault="00E61EAC" w:rsidP="00E61EAC">
      <w:pPr>
        <w:pStyle w:val="Akapitzlist"/>
        <w:rPr>
          <w:color w:val="000000"/>
          <w:lang w:eastAsia="pl-PL"/>
        </w:rPr>
      </w:pPr>
    </w:p>
    <w:p w14:paraId="6ED82287" w14:textId="77777777" w:rsidR="00E61EAC" w:rsidRDefault="00E61EAC" w:rsidP="00E61EAC">
      <w:pPr>
        <w:suppressAutoHyphens w:val="0"/>
        <w:spacing w:line="276" w:lineRule="auto"/>
        <w:jc w:val="both"/>
        <w:rPr>
          <w:color w:val="000000"/>
          <w:lang w:eastAsia="pl-PL"/>
        </w:rPr>
      </w:pPr>
    </w:p>
    <w:p w14:paraId="0EC76520" w14:textId="77777777" w:rsidR="00E61EAC" w:rsidRPr="00645D8D" w:rsidRDefault="00E61EAC" w:rsidP="00E61EAC">
      <w:pPr>
        <w:outlineLvl w:val="0"/>
      </w:pPr>
      <w:r w:rsidRPr="00645D8D">
        <w:t>__________________ dnia ___ ___ 202</w:t>
      </w:r>
      <w:r>
        <w:t>6</w:t>
      </w:r>
      <w:r w:rsidRPr="00645D8D">
        <w:t xml:space="preserve"> r.</w:t>
      </w:r>
    </w:p>
    <w:p w14:paraId="6AB3CCDF" w14:textId="77777777" w:rsidR="00E61EAC" w:rsidRPr="006A4014" w:rsidRDefault="00E61EAC" w:rsidP="00E61EAC">
      <w:pPr>
        <w:suppressAutoHyphens w:val="0"/>
        <w:spacing w:line="276" w:lineRule="auto"/>
        <w:jc w:val="both"/>
        <w:rPr>
          <w:color w:val="000000"/>
          <w:lang w:eastAsia="pl-PL"/>
        </w:rPr>
      </w:pPr>
    </w:p>
    <w:p w14:paraId="221ED688" w14:textId="77777777" w:rsidR="006A4014" w:rsidRDefault="006A4014" w:rsidP="006A4014">
      <w:pPr>
        <w:pStyle w:val="Akapitzlist"/>
        <w:rPr>
          <w:color w:val="000000"/>
          <w:lang w:eastAsia="pl-PL"/>
        </w:rPr>
      </w:pPr>
    </w:p>
    <w:p w14:paraId="42417EC5" w14:textId="081D6258" w:rsidR="00ED5517" w:rsidRPr="00AB3B3C" w:rsidRDefault="009F5838" w:rsidP="00AB3B3C">
      <w:pPr>
        <w:pStyle w:val="rozdzia"/>
        <w:spacing w:line="240" w:lineRule="auto"/>
        <w:jc w:val="right"/>
        <w:rPr>
          <w:sz w:val="22"/>
          <w:szCs w:val="22"/>
        </w:rPr>
      </w:pPr>
      <w:r>
        <w:rPr>
          <w:b w:val="0"/>
          <w:bCs w:val="0"/>
          <w:sz w:val="24"/>
          <w:szCs w:val="24"/>
        </w:rPr>
        <w:br w:type="page"/>
      </w:r>
    </w:p>
    <w:p w14:paraId="65A91C1D" w14:textId="2B0151EA" w:rsidR="00ED5517" w:rsidRPr="00AB3B3C" w:rsidRDefault="00E61EAC" w:rsidP="00ED5517">
      <w:pPr>
        <w:pStyle w:val="Zwykytekst"/>
        <w:jc w:val="right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4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</w:p>
    <w:p w14:paraId="450561F7" w14:textId="77777777" w:rsidR="00E66696" w:rsidRDefault="00E66696" w:rsidP="00E66696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7F5225">
        <w:rPr>
          <w:rFonts w:ascii="Arial" w:hAnsi="Arial" w:cs="Arial"/>
          <w:sz w:val="22"/>
          <w:szCs w:val="22"/>
          <w:lang w:eastAsia="pl-PL"/>
        </w:rPr>
        <w:t xml:space="preserve">   </w:t>
      </w:r>
      <w:r w:rsidRPr="007F5225">
        <w:rPr>
          <w:rFonts w:ascii="Arial" w:hAnsi="Arial" w:cs="Arial"/>
          <w:sz w:val="22"/>
          <w:szCs w:val="22"/>
        </w:rPr>
        <w:t xml:space="preserve">     </w:t>
      </w:r>
      <w:r w:rsidRPr="009F5838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>- składane na wezwanie Zamawiającego</w:t>
      </w:r>
    </w:p>
    <w:p w14:paraId="09AA17BC" w14:textId="77777777" w:rsidR="00E66696" w:rsidRPr="006A4014" w:rsidRDefault="00E66696" w:rsidP="00E66696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E66696" w14:paraId="59589758" w14:textId="77777777" w:rsidTr="00F90E3D">
        <w:trPr>
          <w:trHeight w:val="118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7DE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1735B015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01B0E6B5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7A8F4F65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66E5C4E3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17BF184D" w14:textId="77777777" w:rsidR="00E66696" w:rsidRDefault="00E66696" w:rsidP="00F551B5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(Nazwa Wykonawcy/Wykonawców)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6ADF34" w14:textId="29385F4D" w:rsidR="00E66696" w:rsidRDefault="00E66696" w:rsidP="00E66696">
            <w:pPr>
              <w:pStyle w:val="Nagwek5"/>
              <w:rPr>
                <w:sz w:val="24"/>
                <w:szCs w:val="24"/>
              </w:rPr>
            </w:pPr>
            <w:r w:rsidRPr="00526594">
              <w:rPr>
                <w:sz w:val="24"/>
                <w:szCs w:val="24"/>
              </w:rPr>
              <w:t>WYKAZ USŁUG</w:t>
            </w:r>
            <w:r>
              <w:rPr>
                <w:sz w:val="24"/>
                <w:szCs w:val="24"/>
              </w:rPr>
              <w:t xml:space="preserve"> </w:t>
            </w:r>
          </w:p>
          <w:p w14:paraId="2F90995F" w14:textId="52B60AD7" w:rsidR="00E66696" w:rsidRPr="00E66696" w:rsidRDefault="00E66696" w:rsidP="00E66696">
            <w:pPr>
              <w:pStyle w:val="Nagwek5"/>
              <w:rPr>
                <w:sz w:val="24"/>
                <w:szCs w:val="24"/>
              </w:rPr>
            </w:pPr>
            <w:r w:rsidRPr="00526594">
              <w:rPr>
                <w:sz w:val="24"/>
                <w:szCs w:val="24"/>
              </w:rPr>
              <w:t>(DOŚWIADCZENIE)</w:t>
            </w:r>
          </w:p>
        </w:tc>
      </w:tr>
    </w:tbl>
    <w:p w14:paraId="55C4A2F2" w14:textId="7A8C1792" w:rsidR="00E66696" w:rsidRDefault="00E66696" w:rsidP="00E66696">
      <w:pPr>
        <w:pStyle w:val="Zwykyteks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7E7AA23" w14:textId="58B26E4D" w:rsidR="00B44CE8" w:rsidRDefault="00D77D1D" w:rsidP="00835552">
      <w:pPr>
        <w:ind w:firstLine="708"/>
        <w:jc w:val="both"/>
      </w:pPr>
      <w:r w:rsidRPr="00D77D1D">
        <w:t xml:space="preserve">W nawiązaniu do złożonej oferty w postępowaniu o zamówienie publiczne prowadzonym w przetargu nieograniczonego </w:t>
      </w:r>
      <w:r w:rsidR="00835552">
        <w:t>na</w:t>
      </w:r>
      <w:r w:rsidRPr="00D77D1D">
        <w:t xml:space="preserve"> </w:t>
      </w:r>
      <w:r w:rsidR="00835552" w:rsidRPr="00835552">
        <w:rPr>
          <w:b/>
          <w:bCs/>
          <w:i/>
          <w:iCs/>
        </w:rPr>
        <w:t>bieżące utrzymanie urządzeń odwadniających na terenie Bielska-Białej, w zakresie czyszczenia wpustów ulicznych, kanałów deszczowych itp. w 2026 r</w:t>
      </w:r>
      <w:r w:rsidR="005E3716">
        <w:rPr>
          <w:b/>
          <w:bCs/>
          <w:i/>
          <w:iCs/>
        </w:rPr>
        <w:t>.</w:t>
      </w:r>
      <w:r w:rsidRPr="00D77D1D">
        <w:rPr>
          <w:b/>
          <w:bCs/>
          <w:i/>
          <w:iCs/>
        </w:rPr>
        <w:t xml:space="preserve">, </w:t>
      </w:r>
      <w:r w:rsidRPr="00D77D1D">
        <w:t xml:space="preserve">w celu potwierdzenia spełniania warunku udziału w niniejszym postępowaniu, </w:t>
      </w:r>
      <w:r w:rsidRPr="00D77D1D">
        <w:rPr>
          <w:b/>
          <w:bCs/>
        </w:rPr>
        <w:t>oświadczamy, że</w:t>
      </w:r>
      <w:r>
        <w:rPr>
          <w:b/>
          <w:bCs/>
        </w:rPr>
        <w:t xml:space="preserve"> </w:t>
      </w:r>
      <w:r w:rsidR="00B44CE8" w:rsidRPr="00D77D1D">
        <w:t xml:space="preserve">w ciągu ostatnich </w:t>
      </w:r>
      <w:r w:rsidR="00B44CE8" w:rsidRPr="00D77D1D">
        <w:rPr>
          <w:b/>
          <w:bCs/>
        </w:rPr>
        <w:t xml:space="preserve">5 lat </w:t>
      </w:r>
      <w:r w:rsidR="00B44CE8" w:rsidRPr="00D77D1D">
        <w:t>przed upływem terminu składania ofert</w:t>
      </w:r>
      <w:r w:rsidR="00B44CE8">
        <w:t>:</w:t>
      </w:r>
    </w:p>
    <w:p w14:paraId="7C2D24CD" w14:textId="038F54C4" w:rsidR="00B44CE8" w:rsidRDefault="00B44CE8" w:rsidP="00D77D1D">
      <w:pPr>
        <w:ind w:firstLine="708"/>
        <w:jc w:val="both"/>
      </w:pPr>
    </w:p>
    <w:p w14:paraId="7971FCE4" w14:textId="68D07A45" w:rsidR="00D77D1D" w:rsidRPr="00D77D1D" w:rsidRDefault="00B44CE8" w:rsidP="00DD69C1">
      <w:pPr>
        <w:jc w:val="both"/>
        <w:rPr>
          <w:b/>
          <w:bCs/>
        </w:rPr>
      </w:pPr>
      <w:r>
        <w:t>w</w:t>
      </w:r>
      <w:r w:rsidRPr="00D77D1D">
        <w:t>ykonaliśmy</w:t>
      </w:r>
      <w:r>
        <w:t xml:space="preserve"> lub wykonujemy</w:t>
      </w:r>
      <w:r w:rsidR="00D77D1D" w:rsidRPr="00D77D1D">
        <w:t xml:space="preserve">, następującą </w:t>
      </w:r>
      <w:r w:rsidRPr="00B44CE8">
        <w:t>usługę</w:t>
      </w:r>
      <w:r w:rsidR="00D77D1D" w:rsidRPr="00D77D1D">
        <w:t xml:space="preserve"> </w:t>
      </w:r>
      <w:r w:rsidR="00D77D1D" w:rsidRPr="00D77D1D">
        <w:rPr>
          <w:b/>
          <w:bCs/>
          <w:u w:val="single"/>
        </w:rPr>
        <w:t>odpowiadającą wymaganiom Zamawiającego</w:t>
      </w:r>
      <w:r w:rsidR="00D77D1D" w:rsidRPr="00D77D1D">
        <w:rPr>
          <w:b/>
          <w:bCs/>
        </w:rPr>
        <w:t>:</w:t>
      </w:r>
    </w:p>
    <w:p w14:paraId="79A608C8" w14:textId="77777777" w:rsidR="00E66696" w:rsidRPr="007F5225" w:rsidRDefault="00E66696" w:rsidP="00E66696">
      <w:pPr>
        <w:spacing w:line="276" w:lineRule="auto"/>
        <w:ind w:left="5130"/>
        <w:jc w:val="both"/>
        <w:rPr>
          <w:b/>
          <w:sz w:val="22"/>
          <w:szCs w:val="22"/>
          <w:lang w:eastAsia="pl-PL"/>
        </w:rPr>
      </w:pPr>
    </w:p>
    <w:tbl>
      <w:tblPr>
        <w:tblW w:w="9777" w:type="dxa"/>
        <w:tblInd w:w="-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0"/>
        <w:gridCol w:w="1884"/>
        <w:gridCol w:w="2312"/>
        <w:gridCol w:w="2908"/>
        <w:gridCol w:w="1122"/>
        <w:gridCol w:w="1121"/>
      </w:tblGrid>
      <w:tr w:rsidR="00DD69C1" w:rsidRPr="007F5225" w14:paraId="5516BEA9" w14:textId="77777777" w:rsidTr="00B24284">
        <w:trPr>
          <w:cantSplit/>
        </w:trPr>
        <w:tc>
          <w:tcPr>
            <w:tcW w:w="4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/>
            <w:textDirection w:val="btLr"/>
            <w:hideMark/>
          </w:tcPr>
          <w:p w14:paraId="71ABC881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Wykaz usług</w:t>
            </w:r>
          </w:p>
        </w:tc>
        <w:tc>
          <w:tcPr>
            <w:tcW w:w="1884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637F3C6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</w:p>
          <w:p w14:paraId="0B8FD6F6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Nazwa i adres Wykonawcy</w:t>
            </w:r>
          </w:p>
          <w:p w14:paraId="283661A7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</w:p>
        </w:tc>
        <w:tc>
          <w:tcPr>
            <w:tcW w:w="23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494D05AE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Nazwa i adres Zamawiającego, na rzecz którego usługa została wykonana</w:t>
            </w:r>
          </w:p>
        </w:tc>
        <w:tc>
          <w:tcPr>
            <w:tcW w:w="2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758E653B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Informacje pozwalające na ocenę warunku określonego w pkt 6.2.4.1 Instrukcji dla Wykonawców</w:t>
            </w:r>
          </w:p>
          <w:p w14:paraId="2ADFBF07" w14:textId="7791E8E3" w:rsidR="00DD69C1" w:rsidRPr="00835552" w:rsidRDefault="00DD69C1" w:rsidP="00835552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835552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(zakres usługi/liczba wpustów/długość wpustów)</w:t>
            </w:r>
          </w:p>
        </w:tc>
        <w:tc>
          <w:tcPr>
            <w:tcW w:w="2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64B028B6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Czas realizacji</w:t>
            </w:r>
          </w:p>
        </w:tc>
      </w:tr>
      <w:tr w:rsidR="00DD69C1" w:rsidRPr="007F5225" w14:paraId="2A5A7669" w14:textId="77777777" w:rsidTr="00B24284">
        <w:trPr>
          <w:cantSplit/>
          <w:trHeight w:val="818"/>
        </w:trPr>
        <w:tc>
          <w:tcPr>
            <w:tcW w:w="0" w:type="auto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14:paraId="649D2C7D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C0A21B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17D8D4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E5E998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553F6F58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u w:val="single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 xml:space="preserve">początek </w:t>
            </w:r>
            <w:r w:rsidRPr="00835552">
              <w:rPr>
                <w:i/>
                <w:sz w:val="20"/>
                <w:szCs w:val="20"/>
                <w:u w:val="single"/>
                <w:lang w:eastAsia="pl-PL"/>
              </w:rPr>
              <w:t>miesiąc</w:t>
            </w:r>
          </w:p>
          <w:p w14:paraId="7D9F5802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65004B25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koniec</w:t>
            </w:r>
            <w:r w:rsidRPr="00835552">
              <w:rPr>
                <w:i/>
                <w:sz w:val="20"/>
                <w:szCs w:val="20"/>
                <w:u w:val="single"/>
                <w:lang w:eastAsia="pl-PL"/>
              </w:rPr>
              <w:t xml:space="preserve"> miesiąc</w:t>
            </w:r>
          </w:p>
          <w:p w14:paraId="574FC58C" w14:textId="77777777" w:rsidR="00DD69C1" w:rsidRPr="00835552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i/>
                <w:sz w:val="20"/>
                <w:szCs w:val="20"/>
                <w:lang w:eastAsia="pl-PL"/>
              </w:rPr>
            </w:pPr>
            <w:r w:rsidRPr="00835552">
              <w:rPr>
                <w:i/>
                <w:sz w:val="20"/>
                <w:szCs w:val="20"/>
                <w:lang w:eastAsia="pl-PL"/>
              </w:rPr>
              <w:t>rok</w:t>
            </w:r>
          </w:p>
        </w:tc>
      </w:tr>
      <w:tr w:rsidR="00DD69C1" w:rsidRPr="007F5225" w14:paraId="1FE463F2" w14:textId="77777777" w:rsidTr="00847E33">
        <w:trPr>
          <w:trHeight w:val="256"/>
        </w:trPr>
        <w:tc>
          <w:tcPr>
            <w:tcW w:w="0" w:type="auto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14:paraId="6B7D58DB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C6CB09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67ED50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7F61F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79D7DC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5AC92B" w14:textId="77777777" w:rsidR="00DD69C1" w:rsidRPr="007F5225" w:rsidRDefault="00DD69C1" w:rsidP="00F551B5">
            <w:pPr>
              <w:suppressAutoHyphens w:val="0"/>
              <w:spacing w:line="288" w:lineRule="auto"/>
              <w:jc w:val="center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  <w:r w:rsidRPr="007F5225">
              <w:rPr>
                <w:b/>
                <w:bCs/>
                <w:i/>
                <w:sz w:val="20"/>
                <w:szCs w:val="20"/>
                <w:lang w:eastAsia="pl-PL"/>
              </w:rPr>
              <w:t>5</w:t>
            </w:r>
          </w:p>
        </w:tc>
      </w:tr>
      <w:tr w:rsidR="00DD69C1" w:rsidRPr="007F5225" w14:paraId="6CF3FEFE" w14:textId="77777777" w:rsidTr="00847E33">
        <w:trPr>
          <w:trHeight w:val="464"/>
        </w:trPr>
        <w:tc>
          <w:tcPr>
            <w:tcW w:w="0" w:type="auto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14:paraId="17DAEEFE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</w:tcPr>
          <w:p w14:paraId="450F42F7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0641E2EC" w14:textId="77777777" w:rsidR="00DD69C1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4C2F2B10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1FED2E1A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68F0179F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6A28117A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7588DC83" w14:textId="77777777" w:rsidR="00ED712C" w:rsidRPr="007F5225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E80852E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81E54A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462ED5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7F913F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DD69C1" w:rsidRPr="007F5225" w14:paraId="09504FF6" w14:textId="77777777" w:rsidTr="00847E33">
        <w:trPr>
          <w:trHeight w:val="464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6036263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89AEDA" w14:textId="77777777" w:rsidR="00DD69C1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07270B76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1D37017D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6CDFFDDB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627BF39B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768ADF34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025261B5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66FF0407" w14:textId="77777777" w:rsidR="00ED712C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  <w:p w14:paraId="5AE25F3B" w14:textId="77777777" w:rsidR="00ED712C" w:rsidRPr="007F5225" w:rsidRDefault="00ED712C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C5085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9E259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D369E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50D69" w14:textId="77777777" w:rsidR="00DD69C1" w:rsidRPr="007F5225" w:rsidRDefault="00DD69C1" w:rsidP="00F551B5">
            <w:pPr>
              <w:suppressAutoHyphens w:val="0"/>
              <w:spacing w:line="288" w:lineRule="auto"/>
              <w:jc w:val="both"/>
              <w:outlineLvl w:val="0"/>
              <w:rPr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678A3FB2" w14:textId="77777777" w:rsidR="00E66696" w:rsidRDefault="00E66696" w:rsidP="00E66696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  <w:r w:rsidRPr="007F5225">
        <w:rPr>
          <w:b/>
          <w:bCs/>
          <w:i/>
          <w:sz w:val="20"/>
          <w:szCs w:val="20"/>
          <w:lang w:eastAsia="pl-PL"/>
        </w:rPr>
        <w:t>Uwaga:</w:t>
      </w:r>
      <w:r w:rsidRPr="007F5225">
        <w:rPr>
          <w:bCs/>
          <w:i/>
          <w:sz w:val="20"/>
          <w:szCs w:val="20"/>
          <w:lang w:eastAsia="pl-PL"/>
        </w:rPr>
        <w:t xml:space="preserve"> Załączyć dowody potwierdzające, że usługi wymienione w tabeli zostały wykonane należycie.</w:t>
      </w:r>
    </w:p>
    <w:p w14:paraId="1E08464A" w14:textId="77777777" w:rsidR="00D77D1D" w:rsidRDefault="00D77D1D" w:rsidP="00E66696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689C48F4" w14:textId="77777777" w:rsidR="00E61EAC" w:rsidRDefault="00E61EAC" w:rsidP="00B44CE8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413C15BF" w14:textId="77777777" w:rsidR="00DD69C1" w:rsidRDefault="00DD69C1" w:rsidP="00B44CE8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5CF2B576" w14:textId="77777777" w:rsidR="00DD69C1" w:rsidRDefault="00DD69C1" w:rsidP="00B44CE8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3394CB6F" w14:textId="77777777" w:rsidR="00DD69C1" w:rsidRDefault="00DD69C1" w:rsidP="00B44CE8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18C4A1EC" w14:textId="77777777" w:rsidR="00E61EAC" w:rsidRPr="00645D8D" w:rsidRDefault="00E61EAC" w:rsidP="00E61EAC">
      <w:pPr>
        <w:outlineLvl w:val="0"/>
      </w:pPr>
      <w:r w:rsidRPr="00645D8D">
        <w:t>__________________ dnia ___ ___ 202</w:t>
      </w:r>
      <w:r>
        <w:t>6</w:t>
      </w:r>
      <w:r w:rsidRPr="00645D8D">
        <w:t xml:space="preserve"> r.</w:t>
      </w:r>
    </w:p>
    <w:p w14:paraId="0E8B8045" w14:textId="77777777" w:rsidR="00E61EAC" w:rsidRDefault="00E61EAC" w:rsidP="00B44CE8">
      <w:pPr>
        <w:suppressAutoHyphens w:val="0"/>
        <w:spacing w:line="288" w:lineRule="auto"/>
        <w:jc w:val="both"/>
        <w:outlineLvl w:val="0"/>
        <w:rPr>
          <w:bCs/>
          <w:i/>
          <w:sz w:val="20"/>
          <w:szCs w:val="20"/>
          <w:lang w:eastAsia="pl-PL"/>
        </w:rPr>
      </w:pPr>
    </w:p>
    <w:p w14:paraId="23A8687E" w14:textId="79DE6D90" w:rsidR="00ED5517" w:rsidRPr="00AB3B3C" w:rsidRDefault="00AB3B3C" w:rsidP="00ED712C">
      <w:pPr>
        <w:pStyle w:val="rozdzia"/>
        <w:spacing w:line="240" w:lineRule="auto"/>
        <w:jc w:val="left"/>
        <w:rPr>
          <w:sz w:val="22"/>
          <w:szCs w:val="22"/>
        </w:rPr>
      </w:pPr>
      <w:r>
        <w:rPr>
          <w:b w:val="0"/>
          <w:bCs w:val="0"/>
          <w:sz w:val="24"/>
          <w:szCs w:val="24"/>
        </w:rPr>
        <w:br w:type="page"/>
      </w:r>
    </w:p>
    <w:p w14:paraId="27BE4015" w14:textId="77777777" w:rsidR="00E61EAC" w:rsidRDefault="00E61EAC" w:rsidP="00E61EAC">
      <w:pPr>
        <w:pStyle w:val="rozdzia"/>
        <w:spacing w:line="240" w:lineRule="auto"/>
        <w:rPr>
          <w:sz w:val="22"/>
          <w:szCs w:val="22"/>
        </w:rPr>
        <w:sectPr w:rsidR="00E61EAC" w:rsidSect="00180DA6">
          <w:headerReference w:type="default" r:id="rId8"/>
          <w:footerReference w:type="default" r:id="rId9"/>
          <w:pgSz w:w="11906" w:h="16838"/>
          <w:pgMar w:top="1134" w:right="1134" w:bottom="1134" w:left="1418" w:header="709" w:footer="992" w:gutter="0"/>
          <w:pgNumType w:start="1"/>
          <w:cols w:space="708"/>
          <w:docGrid w:linePitch="360"/>
        </w:sectPr>
      </w:pPr>
    </w:p>
    <w:p w14:paraId="6038D118" w14:textId="4547582B" w:rsidR="00C41D3C" w:rsidRPr="00ED712C" w:rsidRDefault="00C41D3C" w:rsidP="00ED712C">
      <w:pPr>
        <w:pStyle w:val="Zwykytekst"/>
        <w:jc w:val="right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5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</w:p>
    <w:p w14:paraId="31B8EFB4" w14:textId="4B5AB46F" w:rsidR="00F90E3D" w:rsidRPr="00083936" w:rsidRDefault="00F90E3D" w:rsidP="00F90E3D">
      <w:pPr>
        <w:jc w:val="right"/>
        <w:rPr>
          <w:i/>
          <w:iCs/>
          <w:color w:val="EE0000"/>
        </w:rPr>
      </w:pPr>
      <w:r w:rsidRPr="002801A5">
        <w:rPr>
          <w:i/>
          <w:iCs/>
          <w:color w:val="EE0000"/>
        </w:rPr>
        <w:t>- składa</w:t>
      </w:r>
      <w:r w:rsidR="00C971D0">
        <w:rPr>
          <w:i/>
          <w:iCs/>
          <w:color w:val="EE0000"/>
        </w:rPr>
        <w:t>ny</w:t>
      </w:r>
      <w:r w:rsidRPr="002801A5">
        <w:rPr>
          <w:i/>
          <w:iCs/>
          <w:color w:val="EE0000"/>
        </w:rPr>
        <w:t xml:space="preserve"> wraz z ofertą </w:t>
      </w:r>
    </w:p>
    <w:p w14:paraId="1D8368C5" w14:textId="503DE1A7" w:rsidR="00F90E3D" w:rsidRDefault="00F90E3D" w:rsidP="002B082D">
      <w:pPr>
        <w:pStyle w:val="Zwykytekst"/>
        <w:tabs>
          <w:tab w:val="left" w:pos="6982"/>
          <w:tab w:val="right" w:pos="9072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9356"/>
      </w:tblGrid>
      <w:tr w:rsidR="00A20E82" w14:paraId="26AD4913" w14:textId="77777777" w:rsidTr="002D26C4">
        <w:trPr>
          <w:trHeight w:val="9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B6DB" w14:textId="77777777" w:rsidR="00A20E82" w:rsidRDefault="00A20E82" w:rsidP="002B082D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6A28B3AB" w14:textId="77777777" w:rsidR="00A20E82" w:rsidRDefault="00A20E82" w:rsidP="002B082D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3681853B" w14:textId="77777777" w:rsidR="00A20E82" w:rsidRDefault="00A20E82" w:rsidP="002B082D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  <w:p w14:paraId="50EFFFCA" w14:textId="77777777" w:rsidR="00A20E82" w:rsidRDefault="00A20E82" w:rsidP="002D26C4">
            <w:pPr>
              <w:rPr>
                <w:i/>
                <w:iCs/>
                <w:sz w:val="16"/>
                <w:szCs w:val="16"/>
                <w:lang w:eastAsia="en-US"/>
              </w:rPr>
            </w:pPr>
          </w:p>
          <w:p w14:paraId="2234CBF7" w14:textId="77777777" w:rsidR="00A20E82" w:rsidRDefault="00A20E82" w:rsidP="002B082D">
            <w:pPr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(Nazwa Wykonawcy/Wykonawców)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AD0A5C" w14:textId="33BA32B8" w:rsidR="004A240A" w:rsidRPr="002D26C4" w:rsidRDefault="004A240A" w:rsidP="002B082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2D26C4">
              <w:rPr>
                <w:b/>
                <w:bCs/>
                <w:sz w:val="28"/>
                <w:szCs w:val="28"/>
                <w:lang w:eastAsia="en-US"/>
              </w:rPr>
              <w:t>WYKAZ OSÓB</w:t>
            </w:r>
          </w:p>
          <w:p w14:paraId="29EDE66A" w14:textId="13E8710F" w:rsidR="00A20E82" w:rsidRDefault="004A240A" w:rsidP="002B082D">
            <w:pPr>
              <w:jc w:val="center"/>
              <w:rPr>
                <w:sz w:val="22"/>
                <w:szCs w:val="22"/>
                <w:lang w:eastAsia="en-US"/>
              </w:rPr>
            </w:pPr>
            <w:r w:rsidRPr="002D26C4">
              <w:rPr>
                <w:b/>
                <w:bCs/>
                <w:sz w:val="28"/>
                <w:szCs w:val="28"/>
                <w:lang w:eastAsia="en-US"/>
              </w:rPr>
              <w:t>„</w:t>
            </w:r>
            <w:r w:rsidR="00A20E82" w:rsidRPr="002D26C4">
              <w:rPr>
                <w:b/>
                <w:bCs/>
                <w:sz w:val="28"/>
                <w:szCs w:val="28"/>
                <w:lang w:eastAsia="en-US"/>
              </w:rPr>
              <w:t>POTENCJAŁ KADROWY</w:t>
            </w:r>
            <w:r w:rsidRPr="002D26C4">
              <w:rPr>
                <w:b/>
                <w:bCs/>
                <w:sz w:val="28"/>
                <w:szCs w:val="28"/>
                <w:lang w:eastAsia="en-US"/>
              </w:rPr>
              <w:t>”</w:t>
            </w:r>
          </w:p>
        </w:tc>
      </w:tr>
    </w:tbl>
    <w:p w14:paraId="60D92C33" w14:textId="77777777" w:rsidR="00A20E82" w:rsidRDefault="00A20E82" w:rsidP="002B082D">
      <w:pPr>
        <w:ind w:firstLine="708"/>
        <w:jc w:val="both"/>
      </w:pPr>
    </w:p>
    <w:p w14:paraId="4DDC83DF" w14:textId="503E5A13" w:rsidR="00257577" w:rsidRDefault="00257577" w:rsidP="00257577">
      <w:pPr>
        <w:ind w:firstLine="708"/>
        <w:jc w:val="both"/>
      </w:pPr>
      <w:bookmarkStart w:id="7" w:name="_Hlk130153972"/>
      <w:r w:rsidRPr="00257577">
        <w:t xml:space="preserve">Składając ofertę w postępowaniu o udzielenie zamówienia publicznego </w:t>
      </w:r>
      <w:r w:rsidRPr="00D77D1D">
        <w:t xml:space="preserve">prowadzonym w przetargu nieograniczonego </w:t>
      </w:r>
      <w:r>
        <w:t>na</w:t>
      </w:r>
      <w:r w:rsidRPr="00D77D1D">
        <w:t xml:space="preserve"> </w:t>
      </w:r>
      <w:r w:rsidR="00ED712C" w:rsidRPr="00835552">
        <w:rPr>
          <w:b/>
          <w:bCs/>
          <w:i/>
          <w:iCs/>
        </w:rPr>
        <w:t>bieżące utrzymanie urządzeń odwadniających na terenie Bielska-Białej, w zakresie czyszczenia wpustów ulicznych, kanałów deszczowych itp. w 2026 r</w:t>
      </w:r>
      <w:r w:rsidR="005E3716">
        <w:rPr>
          <w:b/>
          <w:bCs/>
          <w:i/>
          <w:iCs/>
        </w:rPr>
        <w:t>.</w:t>
      </w:r>
      <w:r w:rsidRPr="00D77D1D">
        <w:rPr>
          <w:b/>
          <w:bCs/>
          <w:i/>
          <w:iCs/>
        </w:rPr>
        <w:t xml:space="preserve">, </w:t>
      </w:r>
      <w:r w:rsidRPr="00257577">
        <w:t>oświadczamy, że do realizacji zamówienia zostanie skierowana następująca osoba o kwalifikacjach i doświadczeniu jak niżej.</w:t>
      </w:r>
      <w:bookmarkEnd w:id="7"/>
    </w:p>
    <w:p w14:paraId="4A6B510E" w14:textId="77777777" w:rsidR="006F6DDC" w:rsidRDefault="006F6DDC" w:rsidP="00257577">
      <w:pPr>
        <w:jc w:val="both"/>
        <w:rPr>
          <w:b/>
          <w:bCs/>
          <w:highlight w:val="yellow"/>
        </w:rPr>
      </w:pPr>
    </w:p>
    <w:p w14:paraId="1BC2AE47" w14:textId="2CAAF2E1" w:rsidR="00DF58F6" w:rsidRDefault="00DF58F6" w:rsidP="00DF58F6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INFORMACJE DOTYCZĄCE DOŚWIADCZENIA OSOBY DO </w:t>
      </w:r>
      <w:r w:rsidR="00ED712C">
        <w:rPr>
          <w:b/>
          <w:bCs/>
        </w:rPr>
        <w:t>PEŁNIENIA FUNKCJI NADZORU</w:t>
      </w:r>
      <w:r w:rsidR="001550B3">
        <w:rPr>
          <w:b/>
          <w:bCs/>
        </w:rPr>
        <w:t xml:space="preserve"> NAD PRACOWNIKAMI </w:t>
      </w:r>
    </w:p>
    <w:p w14:paraId="5A940D03" w14:textId="1F8697E0" w:rsidR="00257577" w:rsidRDefault="00DF58F6" w:rsidP="00C63355">
      <w:pPr>
        <w:ind w:firstLine="708"/>
        <w:jc w:val="center"/>
        <w:rPr>
          <w:b/>
          <w:bCs/>
          <w:color w:val="EE0000"/>
        </w:rPr>
      </w:pPr>
      <w:r w:rsidRPr="006F6DDC">
        <w:rPr>
          <w:b/>
          <w:bCs/>
          <w:color w:val="EE0000"/>
        </w:rPr>
        <w:t xml:space="preserve">(w celu oceny </w:t>
      </w:r>
      <w:r>
        <w:rPr>
          <w:b/>
          <w:bCs/>
          <w:color w:val="EE0000"/>
        </w:rPr>
        <w:t>oferty w kryterium oceny ofert określonego w pkt. 17.1.</w:t>
      </w:r>
      <w:r w:rsidR="001550B3">
        <w:rPr>
          <w:b/>
          <w:bCs/>
          <w:color w:val="EE0000"/>
        </w:rPr>
        <w:t>2</w:t>
      </w:r>
      <w:r>
        <w:rPr>
          <w:b/>
          <w:bCs/>
          <w:color w:val="EE0000"/>
        </w:rPr>
        <w:t>. Instrukcji dla Wykonawców)</w:t>
      </w:r>
    </w:p>
    <w:p w14:paraId="20F0D7B9" w14:textId="77777777" w:rsidR="00C63355" w:rsidRPr="00C63355" w:rsidRDefault="00C63355" w:rsidP="00C63355">
      <w:pPr>
        <w:ind w:firstLine="708"/>
        <w:jc w:val="center"/>
        <w:rPr>
          <w:b/>
          <w:bCs/>
          <w:color w:val="EE0000"/>
        </w:rPr>
      </w:pPr>
    </w:p>
    <w:tbl>
      <w:tblPr>
        <w:tblW w:w="14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1854"/>
        <w:gridCol w:w="2169"/>
        <w:gridCol w:w="6785"/>
      </w:tblGrid>
      <w:tr w:rsidR="001C2F69" w:rsidRPr="007F5225" w14:paraId="0084A124" w14:textId="77777777" w:rsidTr="00C63355">
        <w:trPr>
          <w:trHeight w:val="147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C40BEB" w14:textId="77777777" w:rsidR="001C2F69" w:rsidRPr="00517C0F" w:rsidRDefault="001C2F69" w:rsidP="00F551B5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en-US"/>
              </w:rPr>
            </w:pPr>
            <w:r w:rsidRPr="00517C0F">
              <w:rPr>
                <w:rFonts w:ascii="Times New Roman" w:hAnsi="Times New Roman"/>
                <w:b/>
                <w:bCs/>
                <w:sz w:val="16"/>
                <w:szCs w:val="16"/>
                <w:lang w:eastAsia="en-US"/>
              </w:rPr>
              <w:t>Kandydat do pełnienia funkcji /</w:t>
            </w:r>
          </w:p>
          <w:p w14:paraId="080A42CA" w14:textId="77777777" w:rsidR="001C2F69" w:rsidRPr="00257577" w:rsidRDefault="001C2F69" w:rsidP="00F551B5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EE0000"/>
                <w:sz w:val="16"/>
                <w:szCs w:val="16"/>
                <w:lang w:eastAsia="en-US"/>
              </w:rPr>
            </w:pPr>
            <w:r w:rsidRPr="00517C0F">
              <w:rPr>
                <w:rFonts w:ascii="Times New Roman" w:hAnsi="Times New Roman"/>
                <w:b/>
                <w:bCs/>
                <w:sz w:val="16"/>
                <w:szCs w:val="16"/>
                <w:lang w:eastAsia="en-US"/>
              </w:rPr>
              <w:t>Informacje na temat kwalifikacji zawodowych, posiadane uprawnienia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B10226" w14:textId="77777777" w:rsidR="001C2F69" w:rsidRPr="00517C0F" w:rsidRDefault="001C2F69" w:rsidP="00F551B5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en-US"/>
              </w:rPr>
            </w:pPr>
            <w:r w:rsidRPr="00517C0F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Informacja o podstawie dysponowania przez Wykonawcę wskazaną osobą</w:t>
            </w:r>
            <w:r w:rsidRPr="00517C0F">
              <w:rPr>
                <w:rFonts w:ascii="Times New Roman" w:hAnsi="Times New Roman"/>
                <w:sz w:val="16"/>
                <w:szCs w:val="16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AC1935" w14:textId="77777777" w:rsidR="001C2F69" w:rsidRPr="002D26C4" w:rsidRDefault="001C2F69" w:rsidP="00F551B5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2D26C4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Podmiot, na rzecz którego usługa została wykonana</w:t>
            </w:r>
          </w:p>
          <w:p w14:paraId="4E50094E" w14:textId="77777777" w:rsidR="001C2F69" w:rsidRPr="00257577" w:rsidRDefault="001C2F69" w:rsidP="00F551B5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EE0000"/>
                <w:sz w:val="16"/>
                <w:szCs w:val="16"/>
                <w:lang w:eastAsia="en-US"/>
              </w:rPr>
            </w:pPr>
            <w:r w:rsidRPr="002D26C4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(nazwa i adres podmiotu)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7A1308" w14:textId="77777777" w:rsidR="001C2F69" w:rsidRDefault="001C2F69" w:rsidP="002B3CF9">
            <w:pPr>
              <w:spacing w:line="276" w:lineRule="auto"/>
              <w:ind w:left="72"/>
              <w:jc w:val="center"/>
              <w:rPr>
                <w:b/>
                <w:sz w:val="16"/>
                <w:szCs w:val="16"/>
                <w:lang w:eastAsia="en-US"/>
              </w:rPr>
            </w:pPr>
          </w:p>
          <w:p w14:paraId="2C40177E" w14:textId="4903CC19" w:rsidR="001C2F69" w:rsidRDefault="001C2F69" w:rsidP="002B3CF9">
            <w:pPr>
              <w:spacing w:line="276" w:lineRule="auto"/>
              <w:ind w:left="72"/>
              <w:jc w:val="center"/>
              <w:rPr>
                <w:b/>
                <w:color w:val="EE0000"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U</w:t>
            </w:r>
            <w:r w:rsidRPr="002B3CF9">
              <w:rPr>
                <w:b/>
                <w:sz w:val="16"/>
                <w:szCs w:val="16"/>
                <w:lang w:eastAsia="en-US"/>
              </w:rPr>
              <w:t xml:space="preserve">sługi (wykonane przez osobę przewidzianą do </w:t>
            </w:r>
            <w:r>
              <w:rPr>
                <w:b/>
                <w:sz w:val="16"/>
                <w:szCs w:val="16"/>
                <w:lang w:eastAsia="en-US"/>
              </w:rPr>
              <w:t>pełnienia funkcji nadzoru nad pracownikami</w:t>
            </w:r>
            <w:r w:rsidRPr="002B3CF9">
              <w:rPr>
                <w:b/>
                <w:sz w:val="16"/>
                <w:szCs w:val="16"/>
                <w:lang w:eastAsia="en-US"/>
              </w:rPr>
              <w:t>, spełniające wymagania określone w pkt 17.1.</w:t>
            </w:r>
            <w:r>
              <w:rPr>
                <w:b/>
                <w:sz w:val="16"/>
                <w:szCs w:val="16"/>
                <w:lang w:eastAsia="en-US"/>
              </w:rPr>
              <w:t>2</w:t>
            </w:r>
            <w:r w:rsidRPr="002B3CF9">
              <w:rPr>
                <w:b/>
                <w:sz w:val="16"/>
                <w:szCs w:val="16"/>
                <w:lang w:eastAsia="en-US"/>
              </w:rPr>
              <w:t xml:space="preserve">. Instrukcji dla Wykonawców) </w:t>
            </w:r>
            <w:r>
              <w:rPr>
                <w:b/>
                <w:sz w:val="16"/>
                <w:szCs w:val="16"/>
                <w:lang w:eastAsia="en-US"/>
              </w:rPr>
              <w:br/>
            </w:r>
            <w:r w:rsidRPr="002D26C4">
              <w:rPr>
                <w:b/>
                <w:sz w:val="16"/>
                <w:szCs w:val="16"/>
                <w:lang w:eastAsia="en-US"/>
              </w:rPr>
              <w:t>w celu oceny oferty w kryterium „Doświadczenie potencjału kadrowego”</w:t>
            </w:r>
          </w:p>
          <w:p w14:paraId="3C8AFAA8" w14:textId="77777777" w:rsidR="001C2F69" w:rsidRPr="00ED5517" w:rsidRDefault="001C2F69" w:rsidP="002D26C4">
            <w:pPr>
              <w:pStyle w:val="Zwykytekst"/>
              <w:rPr>
                <w:rFonts w:ascii="Times New Roman" w:hAnsi="Times New Roman"/>
                <w:b/>
                <w:bCs/>
                <w:szCs w:val="18"/>
                <w:highlight w:val="yellow"/>
                <w:lang w:eastAsia="en-US"/>
              </w:rPr>
            </w:pPr>
          </w:p>
          <w:p w14:paraId="3ABEDE31" w14:textId="51F1A9D3" w:rsidR="001C2F69" w:rsidRPr="00DF58F6" w:rsidRDefault="001C2F69" w:rsidP="002D26C4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18"/>
                <w:szCs w:val="16"/>
                <w:lang w:eastAsia="en-US"/>
              </w:rPr>
            </w:pPr>
            <w:r w:rsidRPr="00DF58F6">
              <w:rPr>
                <w:rFonts w:ascii="Times New Roman" w:hAnsi="Times New Roman"/>
                <w:b/>
                <w:bCs/>
                <w:sz w:val="18"/>
                <w:szCs w:val="16"/>
                <w:lang w:eastAsia="en-US"/>
              </w:rPr>
              <w:t xml:space="preserve">(Nazwa, zakres </w:t>
            </w:r>
            <w:r>
              <w:rPr>
                <w:rFonts w:ascii="Times New Roman" w:hAnsi="Times New Roman"/>
                <w:b/>
                <w:bCs/>
                <w:sz w:val="18"/>
                <w:szCs w:val="16"/>
                <w:lang w:eastAsia="en-US"/>
              </w:rPr>
              <w:t>wykonywanych usług</w:t>
            </w:r>
            <w:r w:rsidRPr="00DF58F6">
              <w:rPr>
                <w:rFonts w:ascii="Times New Roman" w:hAnsi="Times New Roman"/>
                <w:b/>
                <w:bCs/>
                <w:sz w:val="18"/>
                <w:szCs w:val="16"/>
                <w:lang w:eastAsia="en-US"/>
              </w:rPr>
              <w:t>)</w:t>
            </w:r>
          </w:p>
          <w:p w14:paraId="1CD2157C" w14:textId="77777777" w:rsidR="001C2F69" w:rsidRPr="00257577" w:rsidRDefault="001C2F69" w:rsidP="00F551B5">
            <w:pPr>
              <w:spacing w:line="276" w:lineRule="auto"/>
              <w:ind w:left="72"/>
              <w:jc w:val="center"/>
              <w:rPr>
                <w:b/>
                <w:color w:val="EE0000"/>
                <w:sz w:val="16"/>
                <w:szCs w:val="16"/>
                <w:lang w:eastAsia="en-US"/>
              </w:rPr>
            </w:pPr>
          </w:p>
        </w:tc>
      </w:tr>
      <w:tr w:rsidR="001C2F69" w:rsidRPr="007F5225" w14:paraId="63E16C4D" w14:textId="77777777" w:rsidTr="00C63355">
        <w:trPr>
          <w:trHeight w:val="1956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8272" w14:textId="77777777" w:rsidR="001C2F69" w:rsidRPr="007F5225" w:rsidRDefault="001C2F69" w:rsidP="00F551B5">
            <w:pPr>
              <w:pStyle w:val="Zwykytekst"/>
              <w:spacing w:line="256" w:lineRule="auto"/>
              <w:jc w:val="both"/>
              <w:rPr>
                <w:rFonts w:ascii="Times New Roman" w:hAnsi="Times New Roman"/>
              </w:rPr>
            </w:pPr>
            <w:r w:rsidRPr="007F5225">
              <w:rPr>
                <w:rFonts w:ascii="Times New Roman" w:hAnsi="Times New Roman"/>
              </w:rPr>
              <w:t>Imię i nazwisko - …</w:t>
            </w:r>
          </w:p>
          <w:p w14:paraId="0DE49C86" w14:textId="77777777" w:rsidR="001C2F69" w:rsidRDefault="001C2F69" w:rsidP="00257577">
            <w:pPr>
              <w:pStyle w:val="Zwykytekst"/>
              <w:spacing w:line="25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14:paraId="728E8729" w14:textId="0A1BE4FD" w:rsidR="001C2F69" w:rsidRPr="001C2F69" w:rsidRDefault="001C2F69" w:rsidP="001C2F69">
            <w:pPr>
              <w:pStyle w:val="Zwykytekst"/>
              <w:spacing w:line="25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57577">
              <w:rPr>
                <w:rFonts w:ascii="Times New Roman" w:hAnsi="Times New Roman"/>
                <w:b/>
                <w:lang w:eastAsia="en-US"/>
              </w:rPr>
              <w:t>Osob</w:t>
            </w:r>
            <w:r>
              <w:rPr>
                <w:rFonts w:ascii="Times New Roman" w:hAnsi="Times New Roman"/>
                <w:b/>
                <w:lang w:eastAsia="en-US"/>
              </w:rPr>
              <w:t>a</w:t>
            </w:r>
            <w:r w:rsidRPr="00257577">
              <w:rPr>
                <w:rFonts w:ascii="Times New Roman" w:hAnsi="Times New Roman"/>
                <w:b/>
                <w:lang w:eastAsia="en-US"/>
              </w:rPr>
              <w:t xml:space="preserve"> do </w:t>
            </w:r>
            <w:r>
              <w:rPr>
                <w:rFonts w:ascii="Times New Roman" w:hAnsi="Times New Roman"/>
                <w:b/>
                <w:lang w:eastAsia="en-US"/>
              </w:rPr>
              <w:t>pełnienia funkcji nadzoru nad pracownikami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1439" w14:textId="77777777" w:rsidR="001C2F69" w:rsidRPr="007F5225" w:rsidRDefault="001C2F69" w:rsidP="00F551B5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B0F1" w14:textId="77777777" w:rsidR="001C2F69" w:rsidRPr="007F5225" w:rsidRDefault="001C2F69" w:rsidP="00F551B5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5D7D" w14:textId="77777777" w:rsidR="001C2F69" w:rsidRDefault="001C2F69" w:rsidP="00AA4E39">
            <w:pPr>
              <w:pStyle w:val="Zwykytekst"/>
              <w:spacing w:line="276" w:lineRule="auto"/>
              <w:ind w:left="72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14:paraId="14DDF956" w14:textId="06BC0CED" w:rsidR="001C2F69" w:rsidRPr="001550B3" w:rsidRDefault="001C2F69" w:rsidP="002A675C">
            <w:pPr>
              <w:pStyle w:val="Zwykytekst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14:paraId="4C4AE731" w14:textId="77777777" w:rsidR="001C2F69" w:rsidRPr="00AA4E39" w:rsidRDefault="001C2F69" w:rsidP="008C4140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14:paraId="7FC4D299" w14:textId="77777777" w:rsidR="001C2F69" w:rsidRDefault="001C2F69" w:rsidP="008C4140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14:paraId="7CA61260" w14:textId="77777777" w:rsidR="001C2F69" w:rsidRPr="00AA4E39" w:rsidRDefault="001C2F69" w:rsidP="008C4140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14:paraId="532CFD0C" w14:textId="7748A76D" w:rsidR="001C2F69" w:rsidRPr="008C4140" w:rsidRDefault="001C2F69" w:rsidP="008C4140">
            <w:pPr>
              <w:pStyle w:val="Zwykytekst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</w:tbl>
    <w:p w14:paraId="161A0A20" w14:textId="77777777" w:rsidR="00A20E82" w:rsidRPr="0035204D" w:rsidRDefault="00A20E82" w:rsidP="002B082D">
      <w:pPr>
        <w:jc w:val="both"/>
        <w:rPr>
          <w:b/>
          <w:sz w:val="22"/>
          <w:szCs w:val="22"/>
          <w:u w:val="single"/>
        </w:rPr>
      </w:pPr>
    </w:p>
    <w:p w14:paraId="505CA729" w14:textId="3B811122" w:rsidR="00E61EAC" w:rsidRPr="00645D8D" w:rsidRDefault="00E61EAC" w:rsidP="00E61EAC">
      <w:pPr>
        <w:outlineLvl w:val="0"/>
      </w:pPr>
      <w:r w:rsidRPr="00645D8D">
        <w:t>_______________ dnia ___ ___ 202</w:t>
      </w:r>
      <w:r>
        <w:t>6</w:t>
      </w:r>
      <w:r w:rsidRPr="00645D8D">
        <w:t xml:space="preserve"> r.</w:t>
      </w:r>
    </w:p>
    <w:p w14:paraId="011C7541" w14:textId="77777777" w:rsidR="004F173C" w:rsidRPr="00ED5517" w:rsidRDefault="004F173C" w:rsidP="002B082D">
      <w:pPr>
        <w:pStyle w:val="Zwykytekst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14:paraId="48AD27F1" w14:textId="2331ECBC" w:rsidR="00030782" w:rsidRPr="002D26C4" w:rsidRDefault="00030782" w:rsidP="002B082D">
      <w:pPr>
        <w:pStyle w:val="Zwykytekst"/>
        <w:rPr>
          <w:rFonts w:ascii="Times New Roman" w:hAnsi="Times New Roman"/>
          <w:b/>
          <w:i/>
          <w:sz w:val="22"/>
          <w:szCs w:val="22"/>
        </w:rPr>
        <w:sectPr w:rsidR="00030782" w:rsidRPr="002D26C4" w:rsidSect="002D26C4">
          <w:pgSz w:w="16838" w:h="11906" w:orient="landscape"/>
          <w:pgMar w:top="1418" w:right="1134" w:bottom="851" w:left="1134" w:header="709" w:footer="992" w:gutter="0"/>
          <w:pgNumType w:start="1"/>
          <w:cols w:space="708"/>
          <w:docGrid w:linePitch="360"/>
        </w:sectPr>
      </w:pPr>
    </w:p>
    <w:p w14:paraId="0B51F6D7" w14:textId="04A3B034" w:rsidR="00E61EAC" w:rsidRDefault="00E61EAC" w:rsidP="002B082D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 w:rsidR="00CB2C2C">
        <w:rPr>
          <w:rFonts w:ascii="Times New Roman" w:hAnsi="Times New Roman"/>
          <w:b/>
          <w:bCs/>
          <w:sz w:val="22"/>
          <w:szCs w:val="22"/>
        </w:rPr>
        <w:t>6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 xml:space="preserve"> </w:t>
      </w:r>
    </w:p>
    <w:p w14:paraId="63A964E1" w14:textId="21C485E9" w:rsidR="00557B6B" w:rsidRPr="00557B6B" w:rsidRDefault="00557B6B" w:rsidP="002B082D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 xml:space="preserve">- jeżeli dotyczy, </w:t>
      </w:r>
      <w:bookmarkStart w:id="8" w:name="_Hlk219444081"/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>każdy Wykonawca składa wraz z ofertą</w:t>
      </w:r>
      <w:bookmarkEnd w:id="8"/>
    </w:p>
    <w:p w14:paraId="6D7440BA" w14:textId="6C0D2727" w:rsidR="00F26407" w:rsidRDefault="00360098" w:rsidP="002B082D">
      <w:pPr>
        <w:pStyle w:val="Zwykytekst"/>
        <w:tabs>
          <w:tab w:val="left" w:pos="6521"/>
          <w:tab w:val="right" w:pos="8931"/>
        </w:tabs>
        <w:jc w:val="right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D80961">
        <w:rPr>
          <w:rFonts w:cs="Courier New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1B07DE62" wp14:editId="378B0A0B">
                <wp:simplePos x="0" y="0"/>
                <wp:positionH relativeFrom="column">
                  <wp:posOffset>-13970</wp:posOffset>
                </wp:positionH>
                <wp:positionV relativeFrom="paragraph">
                  <wp:posOffset>325120</wp:posOffset>
                </wp:positionV>
                <wp:extent cx="2097405" cy="1019175"/>
                <wp:effectExtent l="10160" t="13335" r="6985" b="5715"/>
                <wp:wrapTight wrapText="bothSides">
                  <wp:wrapPolygon edited="0">
                    <wp:start x="-98" y="-202"/>
                    <wp:lineTo x="-98" y="21600"/>
                    <wp:lineTo x="21698" y="21600"/>
                    <wp:lineTo x="21698" y="-202"/>
                    <wp:lineTo x="-98" y="-202"/>
                  </wp:wrapPolygon>
                </wp:wrapTight>
                <wp:docPr id="805771136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4502D" w14:textId="77777777" w:rsidR="00F26407" w:rsidRDefault="00F26407" w:rsidP="00F2640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0947589" w14:textId="77777777" w:rsidR="00F26407" w:rsidRDefault="00F26407" w:rsidP="00F26407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A6DE289" w14:textId="77777777" w:rsidR="00F26407" w:rsidRDefault="00F26407" w:rsidP="00F26407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74986C78" w14:textId="77777777" w:rsidR="00F26407" w:rsidRDefault="00F26407" w:rsidP="00F26407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6863B78" w14:textId="77777777" w:rsidR="00F26407" w:rsidRDefault="00F26407" w:rsidP="00F26407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Nazwa Podmiotu, na zasobach którego polega Wykonawca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7DE62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1.1pt;margin-top:25.6pt;width:165.15pt;height:80.2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" strokeweight=".5pt">
                <v:textbox inset="7.45pt,3.85pt,7.45pt,3.85pt">
                  <w:txbxContent>
                    <w:p w14:paraId="0F54502D" w14:textId="77777777" w:rsidR="00F26407" w:rsidRDefault="00F26407" w:rsidP="00F2640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0947589" w14:textId="77777777" w:rsidR="00F26407" w:rsidRDefault="00F26407" w:rsidP="00F26407">
                      <w:pPr>
                        <w:rPr>
                          <w:i/>
                          <w:sz w:val="18"/>
                        </w:rPr>
                      </w:pPr>
                    </w:p>
                    <w:p w14:paraId="4A6DE289" w14:textId="77777777" w:rsidR="00F26407" w:rsidRDefault="00F26407" w:rsidP="00F26407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74986C78" w14:textId="77777777" w:rsidR="00F26407" w:rsidRDefault="00F26407" w:rsidP="00F26407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16863B78" w14:textId="77777777" w:rsidR="00F26407" w:rsidRDefault="00F26407" w:rsidP="00F26407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Nazwa Podmiotu, na zasobach którego polega Wykonawca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80961">
        <w:rPr>
          <w:rFonts w:cs="Courier New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7EB1538" wp14:editId="51975DDC">
                <wp:simplePos x="0" y="0"/>
                <wp:positionH relativeFrom="column">
                  <wp:posOffset>2091055</wp:posOffset>
                </wp:positionH>
                <wp:positionV relativeFrom="paragraph">
                  <wp:posOffset>315595</wp:posOffset>
                </wp:positionV>
                <wp:extent cx="3806825" cy="1028700"/>
                <wp:effectExtent l="10160" t="13335" r="12065" b="5715"/>
                <wp:wrapTight wrapText="bothSides">
                  <wp:wrapPolygon edited="0">
                    <wp:start x="-54" y="-200"/>
                    <wp:lineTo x="-54" y="21600"/>
                    <wp:lineTo x="21654" y="21600"/>
                    <wp:lineTo x="21654" y="-200"/>
                    <wp:lineTo x="-54" y="-200"/>
                  </wp:wrapPolygon>
                </wp:wrapTight>
                <wp:docPr id="13105589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028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63CB0" w14:textId="77777777" w:rsidR="00F26407" w:rsidRDefault="00F26407" w:rsidP="00F26407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1230C85" w14:textId="77777777" w:rsidR="00F26407" w:rsidRDefault="00F26407" w:rsidP="00F264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ZOBOWIĄZANIE PODMIOTU UDOSTĘPNIAJACEGO ZASOBY</w:t>
                            </w:r>
                          </w:p>
                          <w:p w14:paraId="48A42953" w14:textId="77777777" w:rsidR="00F26407" w:rsidRDefault="00F26407" w:rsidP="00F264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 oddania do dyspozycji Wykonawcy niezbędnych zasobów na potrzeby wykonania zamówienia</w:t>
                            </w:r>
                          </w:p>
                          <w:p w14:paraId="5CD23B47" w14:textId="77777777" w:rsidR="00F26407" w:rsidRDefault="00F26407" w:rsidP="00F2640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B1538" id="Pole tekstowe 2" o:spid="_x0000_s1027" type="#_x0000_t202" style="position:absolute;left:0;text-align:left;margin-left:164.65pt;margin-top:24.85pt;width:299.75pt;height:8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" fillcolor="silver" strokeweight=".5pt">
                <v:textbox inset="7.45pt,3.85pt,7.45pt,3.85pt">
                  <w:txbxContent>
                    <w:p w14:paraId="55163CB0" w14:textId="77777777" w:rsidR="00F26407" w:rsidRDefault="00F26407" w:rsidP="00F2640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1230C85" w14:textId="77777777" w:rsidR="00F26407" w:rsidRDefault="00F26407" w:rsidP="00F264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ZOBOWIĄZANIE PODMIOTU UDOSTĘPNIAJACEGO ZASOBY</w:t>
                      </w:r>
                    </w:p>
                    <w:p w14:paraId="48A42953" w14:textId="77777777" w:rsidR="00F26407" w:rsidRDefault="00F26407" w:rsidP="00F264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 oddania do dyspozycji Wykonawcy niezbędnych zasobów na potrzeby wykonania zamówienia</w:t>
                      </w:r>
                    </w:p>
                    <w:p w14:paraId="5CD23B47" w14:textId="77777777" w:rsidR="00F26407" w:rsidRDefault="00F26407" w:rsidP="00F26407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26407" w:rsidRPr="00D80961">
        <w:rPr>
          <w:rFonts w:ascii="Times New Roman" w:hAnsi="Times New Roman"/>
          <w:b/>
          <w:bCs/>
          <w:sz w:val="24"/>
          <w:szCs w:val="24"/>
        </w:rPr>
        <w:tab/>
      </w:r>
      <w:r w:rsidR="00F26407" w:rsidRPr="00D80961">
        <w:rPr>
          <w:rFonts w:ascii="Times New Roman" w:hAnsi="Times New Roman"/>
          <w:b/>
          <w:bCs/>
          <w:sz w:val="24"/>
          <w:szCs w:val="24"/>
        </w:rPr>
        <w:tab/>
      </w:r>
    </w:p>
    <w:p w14:paraId="0DFE3B53" w14:textId="77777777" w:rsidR="00557B6B" w:rsidRDefault="00557B6B" w:rsidP="002B082D">
      <w:pPr>
        <w:pStyle w:val="Zwykytekst"/>
        <w:tabs>
          <w:tab w:val="left" w:pos="6521"/>
          <w:tab w:val="right" w:pos="8931"/>
        </w:tabs>
        <w:jc w:val="right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264A6C9E" w14:textId="65DA05FC" w:rsidR="00E61EAC" w:rsidRDefault="00E61EAC" w:rsidP="00E61EAC">
      <w:pPr>
        <w:outlineLvl w:val="0"/>
        <w:rPr>
          <w:b/>
          <w:bCs/>
        </w:rPr>
      </w:pPr>
    </w:p>
    <w:p w14:paraId="10359DDA" w14:textId="77777777" w:rsidR="00E61EAC" w:rsidRPr="00645D8D" w:rsidRDefault="00E61EAC" w:rsidP="00E61EAC">
      <w:pPr>
        <w:ind w:right="-1" w:firstLine="708"/>
        <w:jc w:val="both"/>
      </w:pPr>
      <w:r w:rsidRPr="00645D8D">
        <w:t>Działając w imieniu …………………………………………………………………….,</w:t>
      </w:r>
    </w:p>
    <w:p w14:paraId="73F56D5D" w14:textId="77777777" w:rsidR="00E61EAC" w:rsidRPr="00645D8D" w:rsidRDefault="00E61EAC" w:rsidP="00E61EAC">
      <w:pPr>
        <w:ind w:right="-1"/>
        <w:jc w:val="center"/>
        <w:rPr>
          <w:i/>
          <w:iCs/>
          <w:sz w:val="20"/>
          <w:szCs w:val="20"/>
        </w:rPr>
      </w:pPr>
      <w:r w:rsidRPr="00645D8D">
        <w:rPr>
          <w:i/>
          <w:iCs/>
          <w:sz w:val="20"/>
          <w:szCs w:val="20"/>
        </w:rPr>
        <w:t>(nazwa podmiotu udostępniającego)</w:t>
      </w:r>
    </w:p>
    <w:p w14:paraId="29717954" w14:textId="77777777" w:rsidR="00E61EAC" w:rsidRPr="00645D8D" w:rsidRDefault="00E61EAC" w:rsidP="00E61EAC">
      <w:pPr>
        <w:ind w:right="-1"/>
        <w:jc w:val="both"/>
      </w:pPr>
      <w:r w:rsidRPr="00645D8D">
        <w:t xml:space="preserve"> zobowiązuję(my) się oddać do dyspozycji Wykonawcy:</w:t>
      </w:r>
    </w:p>
    <w:p w14:paraId="01485EC4" w14:textId="3F83B591" w:rsidR="00E61EAC" w:rsidRPr="00645D8D" w:rsidRDefault="00E61EAC" w:rsidP="00E61EAC">
      <w:pPr>
        <w:ind w:right="-1"/>
        <w:jc w:val="both"/>
      </w:pPr>
      <w:r w:rsidRPr="00645D8D">
        <w:t xml:space="preserve"> …………………………………………………………………………………………………..,</w:t>
      </w:r>
    </w:p>
    <w:p w14:paraId="5068311C" w14:textId="77777777" w:rsidR="00E61EAC" w:rsidRPr="00645D8D" w:rsidRDefault="00E61EAC" w:rsidP="00E61EAC">
      <w:pPr>
        <w:ind w:right="-1"/>
        <w:jc w:val="center"/>
        <w:rPr>
          <w:i/>
          <w:iCs/>
          <w:sz w:val="20"/>
          <w:szCs w:val="20"/>
        </w:rPr>
      </w:pPr>
      <w:r w:rsidRPr="00645D8D">
        <w:rPr>
          <w:i/>
          <w:iCs/>
          <w:sz w:val="20"/>
          <w:szCs w:val="20"/>
        </w:rPr>
        <w:t>(nazwa Wykonawcy)</w:t>
      </w:r>
    </w:p>
    <w:p w14:paraId="4830E9F2" w14:textId="77777777" w:rsidR="00E61EAC" w:rsidRPr="00ED5517" w:rsidRDefault="00E61EAC" w:rsidP="00E61EAC">
      <w:pPr>
        <w:ind w:right="-1"/>
        <w:jc w:val="center"/>
        <w:rPr>
          <w:i/>
          <w:iCs/>
          <w:sz w:val="20"/>
          <w:szCs w:val="20"/>
          <w:highlight w:val="yellow"/>
        </w:rPr>
      </w:pPr>
    </w:p>
    <w:p w14:paraId="178BC800" w14:textId="031261D3" w:rsidR="00E61EAC" w:rsidRPr="00CB2C2C" w:rsidRDefault="00E61EAC" w:rsidP="00E61EAC">
      <w:pPr>
        <w:ind w:right="-1"/>
        <w:jc w:val="both"/>
        <w:rPr>
          <w:b/>
          <w:bCs/>
          <w:i/>
          <w:iCs/>
        </w:rPr>
      </w:pPr>
      <w:r w:rsidRPr="00645D8D">
        <w:t>ubiegającemu się o udzielenie zamówienia publicznego na</w:t>
      </w:r>
      <w:r w:rsidRPr="00645D8D">
        <w:rPr>
          <w:b/>
          <w:bCs/>
          <w:i/>
          <w:iCs/>
        </w:rPr>
        <w:t xml:space="preserve"> </w:t>
      </w:r>
      <w:r w:rsidR="00CB2C2C" w:rsidRPr="00835552">
        <w:rPr>
          <w:b/>
          <w:bCs/>
          <w:i/>
          <w:iCs/>
        </w:rPr>
        <w:t>bieżące utrzymanie urządzeń odwadniających na terenie Bielska-Białej, w zakresie czyszczenia wpustów ulicznych, kanałów deszczowych itp. w 2026 r</w:t>
      </w:r>
      <w:r w:rsidR="005E3716">
        <w:rPr>
          <w:b/>
          <w:bCs/>
          <w:i/>
          <w:iCs/>
        </w:rPr>
        <w:t>.</w:t>
      </w:r>
      <w:r w:rsidR="00CB2C2C">
        <w:rPr>
          <w:b/>
          <w:bCs/>
          <w:i/>
          <w:iCs/>
        </w:rPr>
        <w:t xml:space="preserve">, </w:t>
      </w:r>
      <w:r w:rsidRPr="00645D8D">
        <w:t xml:space="preserve">wymienione poniżej zasoby niezbędne </w:t>
      </w:r>
      <w:r w:rsidRPr="00645D8D">
        <w:rPr>
          <w:bCs/>
        </w:rPr>
        <w:t>na potrzeby jego wykonania. W celu potwierdzenia, że zagwarantowany zostanie rzeczywisty dostęp do tych zasobów określam(y):</w:t>
      </w:r>
    </w:p>
    <w:p w14:paraId="68846EBB" w14:textId="77777777" w:rsidR="00E61EAC" w:rsidRPr="00ED5517" w:rsidRDefault="00E61EAC" w:rsidP="00E61EAC">
      <w:pPr>
        <w:ind w:left="720"/>
        <w:jc w:val="both"/>
        <w:rPr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8425"/>
      </w:tblGrid>
      <w:tr w:rsidR="00E61EAC" w:rsidRPr="00ED5517" w14:paraId="3564D918" w14:textId="77777777" w:rsidTr="00BE4D1A">
        <w:trPr>
          <w:trHeight w:val="457"/>
        </w:trPr>
        <w:tc>
          <w:tcPr>
            <w:tcW w:w="425" w:type="dxa"/>
            <w:shd w:val="clear" w:color="auto" w:fill="E7E6E6" w:themeFill="background2"/>
            <w:vAlign w:val="center"/>
          </w:tcPr>
          <w:p w14:paraId="3B98E7C2" w14:textId="77777777" w:rsidR="00E61EAC" w:rsidRPr="00645D8D" w:rsidRDefault="00E61EAC" w:rsidP="00BE4D1A">
            <w:pPr>
              <w:jc w:val="center"/>
            </w:pPr>
            <w:r w:rsidRPr="00645D8D">
              <w:t>LP.</w:t>
            </w:r>
          </w:p>
        </w:tc>
        <w:tc>
          <w:tcPr>
            <w:tcW w:w="8425" w:type="dxa"/>
            <w:shd w:val="clear" w:color="auto" w:fill="E7E6E6" w:themeFill="background2"/>
            <w:vAlign w:val="center"/>
          </w:tcPr>
          <w:p w14:paraId="73FFBF8F" w14:textId="77777777" w:rsidR="00E61EAC" w:rsidRPr="00645D8D" w:rsidRDefault="00E61EAC" w:rsidP="00BE4D1A">
            <w:pPr>
              <w:jc w:val="center"/>
              <w:rPr>
                <w:b/>
              </w:rPr>
            </w:pPr>
            <w:r w:rsidRPr="00645D8D">
              <w:rPr>
                <w:b/>
              </w:rPr>
              <w:t>Określenie zasobu oraz sposobu, okresu jego udostępnienia i wykorzystania:</w:t>
            </w:r>
          </w:p>
        </w:tc>
      </w:tr>
      <w:tr w:rsidR="00E61EAC" w:rsidRPr="00ED5517" w14:paraId="48DBF855" w14:textId="77777777" w:rsidTr="00BE4D1A">
        <w:tc>
          <w:tcPr>
            <w:tcW w:w="425" w:type="dxa"/>
          </w:tcPr>
          <w:p w14:paraId="78E94934" w14:textId="77777777" w:rsidR="00E61EAC" w:rsidRPr="00645D8D" w:rsidRDefault="00E61EAC" w:rsidP="00BE4D1A">
            <w:pPr>
              <w:jc w:val="center"/>
            </w:pPr>
            <w:r w:rsidRPr="00645D8D">
              <w:t>1</w:t>
            </w:r>
          </w:p>
        </w:tc>
        <w:tc>
          <w:tcPr>
            <w:tcW w:w="8425" w:type="dxa"/>
          </w:tcPr>
          <w:p w14:paraId="28AA47C7" w14:textId="77777777" w:rsidR="00E61EAC" w:rsidRDefault="00E61EAC" w:rsidP="00BE4D1A">
            <w:pPr>
              <w:jc w:val="center"/>
            </w:pPr>
            <w:r w:rsidRPr="00645D8D">
              <w:t xml:space="preserve">Rodzaj i zakres udostępnianych zasobów: </w:t>
            </w:r>
          </w:p>
          <w:p w14:paraId="279068BF" w14:textId="77777777" w:rsidR="00E61EAC" w:rsidRPr="00645D8D" w:rsidRDefault="00E61EAC" w:rsidP="00BE4D1A">
            <w:pPr>
              <w:jc w:val="center"/>
            </w:pPr>
          </w:p>
          <w:p w14:paraId="6A0F3DDA" w14:textId="77777777" w:rsidR="00E61EAC" w:rsidRDefault="00E61EAC" w:rsidP="00BE4D1A">
            <w:pPr>
              <w:jc w:val="center"/>
            </w:pPr>
            <w:r w:rsidRPr="00645D8D">
              <w:t>……………………………………………………………………………………….</w:t>
            </w:r>
          </w:p>
          <w:p w14:paraId="65C4C58F" w14:textId="77777777" w:rsidR="00E61EAC" w:rsidRPr="00645D8D" w:rsidRDefault="00E61EAC" w:rsidP="00BE4D1A">
            <w:pPr>
              <w:jc w:val="center"/>
              <w:rPr>
                <w:sz w:val="10"/>
                <w:szCs w:val="10"/>
              </w:rPr>
            </w:pPr>
          </w:p>
        </w:tc>
      </w:tr>
      <w:tr w:rsidR="00E61EAC" w:rsidRPr="00ED5517" w14:paraId="6B8154FF" w14:textId="77777777" w:rsidTr="00BE4D1A">
        <w:tc>
          <w:tcPr>
            <w:tcW w:w="425" w:type="dxa"/>
          </w:tcPr>
          <w:p w14:paraId="39D2B89C" w14:textId="77777777" w:rsidR="00E61EAC" w:rsidRPr="00645D8D" w:rsidRDefault="00E61EAC" w:rsidP="00BE4D1A">
            <w:pPr>
              <w:ind w:left="-1146" w:firstLine="1146"/>
              <w:jc w:val="center"/>
            </w:pPr>
            <w:r w:rsidRPr="00645D8D">
              <w:t>2</w:t>
            </w:r>
          </w:p>
        </w:tc>
        <w:tc>
          <w:tcPr>
            <w:tcW w:w="8425" w:type="dxa"/>
          </w:tcPr>
          <w:p w14:paraId="64010971" w14:textId="77777777" w:rsidR="00E61EAC" w:rsidRPr="00645D8D" w:rsidRDefault="00E61EAC" w:rsidP="00BE4D1A">
            <w:pPr>
              <w:jc w:val="center"/>
            </w:pPr>
            <w:r w:rsidRPr="00645D8D">
              <w:t>Okres udostępnienia i wykorzystania ww. zasobów  przez wykonawcę przy wykonywaniu zamówienia:</w:t>
            </w:r>
          </w:p>
          <w:p w14:paraId="16D42CEA" w14:textId="77777777" w:rsidR="00E61EAC" w:rsidRPr="00645D8D" w:rsidRDefault="00E61EAC" w:rsidP="00BE4D1A"/>
          <w:p w14:paraId="64CBBFF5" w14:textId="77777777" w:rsidR="00E61EAC" w:rsidRPr="00645D8D" w:rsidRDefault="00E61EAC" w:rsidP="00BE4D1A">
            <w:pPr>
              <w:jc w:val="center"/>
            </w:pPr>
            <w:r w:rsidRPr="00645D8D">
              <w:t>…………………………………………………………………………………….</w:t>
            </w:r>
          </w:p>
          <w:p w14:paraId="7790079F" w14:textId="77777777" w:rsidR="00E61EAC" w:rsidRPr="00645D8D" w:rsidRDefault="00E61EAC" w:rsidP="00BE4D1A">
            <w:pPr>
              <w:jc w:val="center"/>
              <w:rPr>
                <w:sz w:val="10"/>
                <w:szCs w:val="10"/>
              </w:rPr>
            </w:pPr>
          </w:p>
        </w:tc>
      </w:tr>
      <w:tr w:rsidR="00E61EAC" w14:paraId="1896928C" w14:textId="77777777" w:rsidTr="00BE4D1A">
        <w:tc>
          <w:tcPr>
            <w:tcW w:w="425" w:type="dxa"/>
          </w:tcPr>
          <w:p w14:paraId="5BA6ACC0" w14:textId="77777777" w:rsidR="00E61EAC" w:rsidRPr="00645D8D" w:rsidRDefault="00E61EAC" w:rsidP="00BE4D1A">
            <w:pPr>
              <w:jc w:val="center"/>
            </w:pPr>
            <w:r w:rsidRPr="00645D8D">
              <w:t>3</w:t>
            </w:r>
          </w:p>
        </w:tc>
        <w:tc>
          <w:tcPr>
            <w:tcW w:w="8425" w:type="dxa"/>
          </w:tcPr>
          <w:p w14:paraId="243E342B" w14:textId="6FB02A52" w:rsidR="00E61EAC" w:rsidRPr="006B3785" w:rsidRDefault="00E61EAC" w:rsidP="00BE4D1A">
            <w:pPr>
              <w:jc w:val="center"/>
            </w:pPr>
            <w:r w:rsidRPr="006B3785">
              <w:t xml:space="preserve">Czy i w jakim zakresie podmiot, na zdolnościach którego Wykonawca </w:t>
            </w:r>
            <w:r w:rsidRPr="006B3785">
              <w:br/>
              <w:t xml:space="preserve">polega w odniesieniu do warunków udziału w postępowaniu, dotyczących kwalifikacji zawodowych lub doświadczenia, </w:t>
            </w:r>
            <w:r w:rsidRPr="006B3785">
              <w:rPr>
                <w:b/>
                <w:bCs/>
              </w:rPr>
              <w:t>zrealizuje usługi/roboty/prace</w:t>
            </w:r>
            <w:r w:rsidRPr="006B3785">
              <w:t>, których wskazane zdolności dotyczą:</w:t>
            </w:r>
          </w:p>
          <w:p w14:paraId="0164171D" w14:textId="77777777" w:rsidR="00E61EAC" w:rsidRPr="00645D8D" w:rsidRDefault="00E61EAC" w:rsidP="00BE4D1A">
            <w:pPr>
              <w:jc w:val="center"/>
            </w:pPr>
          </w:p>
          <w:p w14:paraId="77D75D91" w14:textId="77777777" w:rsidR="00E61EAC" w:rsidRPr="00645D8D" w:rsidRDefault="00E61EAC" w:rsidP="00BE4D1A">
            <w:pPr>
              <w:jc w:val="center"/>
            </w:pPr>
            <w:r w:rsidRPr="00645D8D">
              <w:t>…………………………………………………………………………………..</w:t>
            </w:r>
          </w:p>
          <w:p w14:paraId="1C2D800F" w14:textId="77777777" w:rsidR="00E61EAC" w:rsidRPr="00645D8D" w:rsidRDefault="00E61EAC" w:rsidP="00BE4D1A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380C931" w14:textId="77777777" w:rsidR="00E61EAC" w:rsidRDefault="00E61EAC" w:rsidP="00E61EAC">
      <w:pPr>
        <w:jc w:val="both"/>
        <w:rPr>
          <w:b/>
          <w:bCs/>
          <w:color w:val="FF0000"/>
          <w:sz w:val="20"/>
          <w:szCs w:val="20"/>
        </w:rPr>
      </w:pPr>
    </w:p>
    <w:p w14:paraId="5EB34FD0" w14:textId="77777777" w:rsidR="00E61EAC" w:rsidRPr="00645D8D" w:rsidRDefault="00E61EAC" w:rsidP="00E61EAC">
      <w:pPr>
        <w:jc w:val="both"/>
        <w:rPr>
          <w:b/>
          <w:bCs/>
          <w:sz w:val="20"/>
          <w:szCs w:val="20"/>
        </w:rPr>
      </w:pPr>
      <w:r w:rsidRPr="00645D8D">
        <w:rPr>
          <w:b/>
          <w:bCs/>
          <w:sz w:val="20"/>
          <w:szCs w:val="20"/>
        </w:rPr>
        <w:t>Zobowiązanie winna/y podpisać osoba/y upoważniona/e do reprezentowania podmiotu udostępniającego zasoby.</w:t>
      </w:r>
    </w:p>
    <w:p w14:paraId="2009D7CC" w14:textId="77777777" w:rsidR="00E61EAC" w:rsidRPr="00645D8D" w:rsidRDefault="00E61EAC" w:rsidP="00E61EAC">
      <w:pPr>
        <w:jc w:val="both"/>
        <w:rPr>
          <w:b/>
          <w:bCs/>
          <w:sz w:val="20"/>
          <w:szCs w:val="20"/>
        </w:rPr>
      </w:pPr>
    </w:p>
    <w:p w14:paraId="34A882E7" w14:textId="77777777" w:rsidR="00E61EAC" w:rsidRPr="00645D8D" w:rsidRDefault="00E61EAC" w:rsidP="00E61EAC">
      <w:pPr>
        <w:outlineLvl w:val="0"/>
      </w:pPr>
      <w:bookmarkStart w:id="9" w:name="_Hlk219442523"/>
      <w:r w:rsidRPr="00645D8D">
        <w:t>__________________ dnia ___ ___ 202</w:t>
      </w:r>
      <w:r>
        <w:t>6</w:t>
      </w:r>
      <w:r w:rsidRPr="00645D8D">
        <w:t xml:space="preserve"> r.</w:t>
      </w:r>
    </w:p>
    <w:bookmarkEnd w:id="9"/>
    <w:p w14:paraId="5DA53761" w14:textId="3FB2B0EF" w:rsidR="00E61EAC" w:rsidRPr="00ED5517" w:rsidRDefault="00E61EAC" w:rsidP="00E61EAC">
      <w:pPr>
        <w:outlineLvl w:val="0"/>
        <w:rPr>
          <w:highlight w:val="yellow"/>
        </w:rPr>
      </w:pPr>
      <w:r>
        <w:rPr>
          <w:b/>
          <w:bCs/>
          <w:highlight w:val="yellow"/>
        </w:rPr>
        <w:br w:type="page"/>
      </w:r>
    </w:p>
    <w:p w14:paraId="1FA746EC" w14:textId="535AE44F" w:rsidR="007E3DA4" w:rsidRPr="00ED5517" w:rsidRDefault="000613DC" w:rsidP="002B082D">
      <w:pPr>
        <w:pStyle w:val="Zwykytekst"/>
        <w:tabs>
          <w:tab w:val="left" w:pos="6521"/>
          <w:tab w:val="right" w:pos="8931"/>
        </w:tabs>
        <w:jc w:val="right"/>
        <w:rPr>
          <w:rFonts w:ascii="Times New Roman" w:hAnsi="Times New Roman"/>
          <w:sz w:val="24"/>
          <w:szCs w:val="24"/>
          <w:highlight w:val="yellow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 w:rsidR="00CB2C2C">
        <w:rPr>
          <w:rFonts w:ascii="Times New Roman" w:hAnsi="Times New Roman"/>
          <w:b/>
          <w:bCs/>
          <w:sz w:val="22"/>
          <w:szCs w:val="22"/>
        </w:rPr>
        <w:t>7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</w:p>
    <w:p w14:paraId="6F588B92" w14:textId="4E8C4CFD" w:rsidR="007E3DA4" w:rsidRPr="00ED5517" w:rsidRDefault="00FE2B63" w:rsidP="00FE2B63">
      <w:pPr>
        <w:pStyle w:val="Zwykytekst"/>
        <w:jc w:val="right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 xml:space="preserve">- </w:t>
      </w: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>każdy Wykonawca składa wraz z ofertą</w:t>
      </w:r>
    </w:p>
    <w:p w14:paraId="32EF56F4" w14:textId="77777777" w:rsidR="007E3DA4" w:rsidRPr="00ED5517" w:rsidRDefault="007E3DA4" w:rsidP="002B082D">
      <w:pPr>
        <w:jc w:val="center"/>
        <w:rPr>
          <w:b/>
          <w:sz w:val="28"/>
          <w:szCs w:val="28"/>
          <w:highlight w:val="yellow"/>
        </w:rPr>
      </w:pPr>
    </w:p>
    <w:p w14:paraId="7823CDB0" w14:textId="77777777" w:rsidR="00FE2B63" w:rsidRDefault="00FE2B63" w:rsidP="002B082D">
      <w:pPr>
        <w:jc w:val="center"/>
        <w:rPr>
          <w:b/>
          <w:sz w:val="28"/>
          <w:szCs w:val="28"/>
        </w:rPr>
      </w:pPr>
    </w:p>
    <w:p w14:paraId="22E78C4F" w14:textId="77725495" w:rsidR="007E3DA4" w:rsidRPr="00DD12E0" w:rsidRDefault="007E3DA4" w:rsidP="002B082D">
      <w:pPr>
        <w:jc w:val="center"/>
        <w:rPr>
          <w:b/>
          <w:sz w:val="28"/>
          <w:szCs w:val="28"/>
        </w:rPr>
      </w:pPr>
      <w:r w:rsidRPr="00DD12E0">
        <w:rPr>
          <w:b/>
          <w:sz w:val="28"/>
          <w:szCs w:val="28"/>
        </w:rPr>
        <w:t xml:space="preserve">OŚWIADCZENIE WYKONAWCY </w:t>
      </w:r>
    </w:p>
    <w:p w14:paraId="44C94B38" w14:textId="7F69902C" w:rsidR="00DD12E0" w:rsidRPr="00DD12E0" w:rsidRDefault="00DD12E0" w:rsidP="00DD12E0">
      <w:pPr>
        <w:jc w:val="center"/>
        <w:rPr>
          <w:b/>
          <w:sz w:val="20"/>
          <w:szCs w:val="20"/>
        </w:rPr>
      </w:pPr>
      <w:r w:rsidRPr="00DD12E0">
        <w:rPr>
          <w:b/>
          <w:sz w:val="20"/>
          <w:szCs w:val="20"/>
        </w:rPr>
        <w:t xml:space="preserve">DOTYCZĄCE PRZESŁANEK WYKLUCZENIA Z ART. 5K ROZPORZĄDZENIA RADY (UE) </w:t>
      </w:r>
      <w:r>
        <w:rPr>
          <w:b/>
          <w:sz w:val="20"/>
          <w:szCs w:val="20"/>
        </w:rPr>
        <w:br/>
      </w:r>
      <w:r w:rsidRPr="00DD12E0">
        <w:rPr>
          <w:b/>
          <w:sz w:val="20"/>
          <w:szCs w:val="20"/>
        </w:rPr>
        <w:t>NR</w:t>
      </w:r>
      <w:r>
        <w:rPr>
          <w:b/>
          <w:sz w:val="20"/>
          <w:szCs w:val="20"/>
        </w:rPr>
        <w:t xml:space="preserve"> </w:t>
      </w:r>
      <w:r w:rsidRPr="00DD12E0">
        <w:rPr>
          <w:b/>
          <w:sz w:val="20"/>
          <w:szCs w:val="20"/>
        </w:rPr>
        <w:t xml:space="preserve">833/2014 Z DNIA 31 LIPCA 2014 R. DOTYCZĄCEGO ŚRODKÓW OGRANICZAJĄCYCH </w:t>
      </w:r>
      <w:r>
        <w:rPr>
          <w:b/>
          <w:sz w:val="20"/>
          <w:szCs w:val="20"/>
        </w:rPr>
        <w:br/>
      </w:r>
      <w:r w:rsidRPr="00DD12E0">
        <w:rPr>
          <w:b/>
          <w:sz w:val="20"/>
          <w:szCs w:val="20"/>
        </w:rPr>
        <w:t>W ZWIĄZKU</w:t>
      </w:r>
      <w:r>
        <w:rPr>
          <w:b/>
          <w:sz w:val="20"/>
          <w:szCs w:val="20"/>
        </w:rPr>
        <w:t xml:space="preserve"> </w:t>
      </w:r>
      <w:r w:rsidRPr="00DD12E0">
        <w:rPr>
          <w:b/>
          <w:sz w:val="20"/>
          <w:szCs w:val="20"/>
        </w:rPr>
        <w:t xml:space="preserve">Z DZIAŁANIAMI ROSJI DESTABILIZUJĄCYMI SYTUACJĘ NA UKRAINIE </w:t>
      </w:r>
      <w:r>
        <w:rPr>
          <w:b/>
          <w:sz w:val="20"/>
          <w:szCs w:val="20"/>
        </w:rPr>
        <w:br/>
      </w:r>
      <w:r w:rsidRPr="00DD12E0">
        <w:rPr>
          <w:b/>
          <w:sz w:val="20"/>
          <w:szCs w:val="20"/>
        </w:rPr>
        <w:t>ORAZ</w:t>
      </w:r>
      <w:r>
        <w:rPr>
          <w:b/>
          <w:sz w:val="20"/>
          <w:szCs w:val="20"/>
        </w:rPr>
        <w:t xml:space="preserve"> </w:t>
      </w:r>
      <w:r w:rsidRPr="00DD12E0">
        <w:rPr>
          <w:b/>
          <w:sz w:val="20"/>
          <w:szCs w:val="20"/>
        </w:rPr>
        <w:t>ART. 7 UST. 1 USTAWY O SZCZEGÓLNYCH ROZWIĄZANIACH W ZAKRESIE</w:t>
      </w:r>
    </w:p>
    <w:p w14:paraId="795769EC" w14:textId="77777777" w:rsidR="00DD12E0" w:rsidRPr="00DD12E0" w:rsidRDefault="00DD12E0" w:rsidP="00DD12E0">
      <w:pPr>
        <w:jc w:val="center"/>
        <w:rPr>
          <w:b/>
          <w:sz w:val="20"/>
          <w:szCs w:val="20"/>
        </w:rPr>
      </w:pPr>
      <w:r w:rsidRPr="00DD12E0">
        <w:rPr>
          <w:b/>
          <w:sz w:val="20"/>
          <w:szCs w:val="20"/>
        </w:rPr>
        <w:t>PRZECIWDZIAŁANIA WSPIERANIU AGRESJI NA UKRAINĘ ORAZ SŁUŻĄCYCH OCHRONIE</w:t>
      </w:r>
    </w:p>
    <w:p w14:paraId="68741D8E" w14:textId="298786FC" w:rsidR="007E3DA4" w:rsidRDefault="00DD12E0" w:rsidP="00DD12E0">
      <w:pPr>
        <w:jc w:val="center"/>
        <w:rPr>
          <w:b/>
          <w:sz w:val="20"/>
          <w:szCs w:val="20"/>
        </w:rPr>
      </w:pPr>
      <w:r w:rsidRPr="00DD12E0">
        <w:rPr>
          <w:b/>
          <w:sz w:val="20"/>
          <w:szCs w:val="20"/>
        </w:rPr>
        <w:t>BEZPIECZEŃSTWA NARODOWEGO</w:t>
      </w:r>
    </w:p>
    <w:p w14:paraId="20D2C148" w14:textId="77777777" w:rsidR="00DD12E0" w:rsidRPr="00ED5517" w:rsidRDefault="00DD12E0" w:rsidP="00DD12E0">
      <w:pPr>
        <w:jc w:val="center"/>
        <w:rPr>
          <w:b/>
          <w:caps/>
          <w:sz w:val="20"/>
          <w:szCs w:val="20"/>
          <w:highlight w:val="yellow"/>
          <w:u w:val="single"/>
        </w:rPr>
      </w:pPr>
    </w:p>
    <w:p w14:paraId="6CE2055F" w14:textId="66ADCA51" w:rsidR="007E3DA4" w:rsidRPr="00ED5517" w:rsidRDefault="007E3DA4" w:rsidP="002B082D">
      <w:pPr>
        <w:ind w:firstLine="360"/>
        <w:jc w:val="both"/>
        <w:rPr>
          <w:b/>
          <w:caps/>
          <w:sz w:val="20"/>
          <w:szCs w:val="20"/>
          <w:highlight w:val="yellow"/>
          <w:u w:val="single"/>
        </w:rPr>
      </w:pPr>
      <w:r w:rsidRPr="00FE2B63">
        <w:t xml:space="preserve">Składając ofertę w postępowaniu o udzielenie zamówienia publicznego prowadzonym </w:t>
      </w:r>
      <w:r w:rsidRPr="00FE2B63">
        <w:br/>
        <w:t xml:space="preserve">w trybie przetargu nieograniczonego na </w:t>
      </w:r>
      <w:r w:rsidR="00CB2C2C" w:rsidRPr="00835552">
        <w:rPr>
          <w:b/>
          <w:bCs/>
          <w:i/>
          <w:iCs/>
        </w:rPr>
        <w:t>bieżące utrzymanie urządzeń odwadniających na terenie Bielska-Białej, w zakresie czyszczenia wpustów ulicznych, kanałów deszczowych itp. w 2026 r</w:t>
      </w:r>
      <w:r w:rsidR="005E3716">
        <w:rPr>
          <w:b/>
          <w:bCs/>
          <w:i/>
          <w:iCs/>
        </w:rPr>
        <w:t>.,</w:t>
      </w:r>
    </w:p>
    <w:p w14:paraId="35F4FE0E" w14:textId="77777777" w:rsidR="007E3DA4" w:rsidRPr="00FE2B63" w:rsidRDefault="007E3DA4" w:rsidP="002B082D">
      <w:pPr>
        <w:jc w:val="both"/>
        <w:rPr>
          <w:b/>
        </w:rPr>
      </w:pPr>
      <w:r w:rsidRPr="00FE2B63">
        <w:rPr>
          <w:b/>
        </w:rPr>
        <w:t>oświadczam, że:</w:t>
      </w:r>
    </w:p>
    <w:p w14:paraId="12C33256" w14:textId="4EB95A69" w:rsidR="007E3DA4" w:rsidRPr="00FE2B63" w:rsidRDefault="007E3DA4" w:rsidP="00360098">
      <w:pPr>
        <w:numPr>
          <w:ilvl w:val="4"/>
          <w:numId w:val="2"/>
        </w:numPr>
        <w:ind w:left="426"/>
        <w:jc w:val="both"/>
        <w:rPr>
          <w:bCs/>
        </w:rPr>
      </w:pPr>
      <w:r w:rsidRPr="00FE2B63">
        <w:t xml:space="preserve">nie podlegam wykluczeniu z postępowania na podstawie art. 5k rozporządzenia Rady (UE) nr 833/2014 z dnia 31 lipca 2014 r. dotyczącego środków ograniczających w związku </w:t>
      </w:r>
      <w:r w:rsidRPr="00FE2B63">
        <w:br/>
        <w:t>z działaniami Rosji destabilizującymi sytuację na Ukrainie</w:t>
      </w:r>
    </w:p>
    <w:p w14:paraId="656EB926" w14:textId="560CAE0B" w:rsidR="007E3DA4" w:rsidRPr="00FE2B63" w:rsidRDefault="007E3DA4" w:rsidP="00360098">
      <w:pPr>
        <w:numPr>
          <w:ilvl w:val="4"/>
          <w:numId w:val="2"/>
        </w:numPr>
        <w:ind w:left="426"/>
        <w:jc w:val="both"/>
        <w:rPr>
          <w:bCs/>
        </w:rPr>
      </w:pPr>
      <w:r w:rsidRPr="00FE2B63">
        <w:rPr>
          <w:bCs/>
        </w:rPr>
        <w:t xml:space="preserve">nie zachodzą w stosunku do mnie przesłanki wykluczenia z postępowania na podstawie </w:t>
      </w:r>
      <w:r w:rsidRPr="00FE2B63">
        <w:rPr>
          <w:bCs/>
        </w:rPr>
        <w:br/>
        <w:t>art. 7 ust. 1 ustawy z dnia 13 kwietnia 2022 r.</w:t>
      </w:r>
      <w:r w:rsidRPr="00FE2B63">
        <w:rPr>
          <w:bCs/>
          <w:i/>
          <w:iCs/>
        </w:rPr>
        <w:t xml:space="preserve"> o szczególnych rozwiązaniach w zakresie przeciwdziałania wspieraniu agresji na Ukrainę oraz służących ochronie bezpieczeństwa narodowego</w:t>
      </w:r>
      <w:r w:rsidR="00587E8C">
        <w:rPr>
          <w:bCs/>
          <w:i/>
          <w:iCs/>
        </w:rPr>
        <w:t>.</w:t>
      </w:r>
    </w:p>
    <w:p w14:paraId="63C1D193" w14:textId="77777777" w:rsidR="007E3DA4" w:rsidRPr="00FE2B63" w:rsidRDefault="007E3DA4" w:rsidP="002B082D">
      <w:pPr>
        <w:pStyle w:val="Zwykytekst"/>
        <w:rPr>
          <w:rFonts w:ascii="Times New Roman" w:hAnsi="Times New Roman"/>
        </w:rPr>
      </w:pPr>
    </w:p>
    <w:p w14:paraId="1D91EE63" w14:textId="77777777" w:rsidR="007E3DA4" w:rsidRPr="00FE2B63" w:rsidRDefault="007E3DA4" w:rsidP="002B082D">
      <w:pPr>
        <w:pStyle w:val="Zwykytekst"/>
        <w:rPr>
          <w:rFonts w:ascii="Times New Roman" w:hAnsi="Times New Roman"/>
        </w:rPr>
      </w:pPr>
    </w:p>
    <w:p w14:paraId="02731AB8" w14:textId="77777777" w:rsidR="007E3DA4" w:rsidRPr="00FE2B63" w:rsidRDefault="007E3DA4" w:rsidP="002B082D">
      <w:pPr>
        <w:pStyle w:val="Zwykytekst"/>
        <w:rPr>
          <w:rFonts w:ascii="Times New Roman" w:hAnsi="Times New Roman"/>
        </w:rPr>
      </w:pPr>
    </w:p>
    <w:p w14:paraId="14D4B4A7" w14:textId="0A3CAB54" w:rsidR="007E3DA4" w:rsidRPr="00FE2B63" w:rsidRDefault="007E3DA4" w:rsidP="002B082D">
      <w:pPr>
        <w:outlineLvl w:val="0"/>
        <w:rPr>
          <w:b/>
          <w:bCs/>
          <w:sz w:val="36"/>
          <w:szCs w:val="36"/>
        </w:rPr>
      </w:pPr>
      <w:r w:rsidRPr="00FE2B63">
        <w:t>__________________ dnia ___ ___ 202</w:t>
      </w:r>
      <w:r w:rsidR="00FE2B63" w:rsidRPr="00FE2B63">
        <w:t>6</w:t>
      </w:r>
      <w:r w:rsidRPr="00FE2B63">
        <w:t xml:space="preserve"> r.</w:t>
      </w:r>
    </w:p>
    <w:p w14:paraId="3F2319CD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40A1A19E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13C20391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105430C1" w14:textId="77777777" w:rsidR="007E3DA4" w:rsidRPr="00ED5517" w:rsidRDefault="007E3DA4" w:rsidP="002B082D">
      <w:pPr>
        <w:rPr>
          <w:b/>
          <w:bCs/>
          <w:i/>
          <w:sz w:val="22"/>
          <w:szCs w:val="22"/>
          <w:highlight w:val="yellow"/>
        </w:rPr>
      </w:pPr>
    </w:p>
    <w:p w14:paraId="08DF26F8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73E6BD2D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75F45351" w14:textId="77777777" w:rsidR="007E3DA4" w:rsidRPr="00ED5517" w:rsidRDefault="007E3DA4" w:rsidP="002B082D">
      <w:pPr>
        <w:outlineLvl w:val="0"/>
        <w:rPr>
          <w:highlight w:val="yellow"/>
        </w:rPr>
      </w:pPr>
    </w:p>
    <w:p w14:paraId="392D40E3" w14:textId="77777777" w:rsidR="007E3DA4" w:rsidRPr="00ED5517" w:rsidRDefault="007E3DA4" w:rsidP="002B082D">
      <w:pPr>
        <w:outlineLvl w:val="0"/>
        <w:rPr>
          <w:highlight w:val="yellow"/>
        </w:rPr>
      </w:pPr>
    </w:p>
    <w:p w14:paraId="181F250D" w14:textId="77777777" w:rsidR="007E3DA4" w:rsidRPr="00ED5517" w:rsidRDefault="007E3DA4" w:rsidP="002B082D">
      <w:pPr>
        <w:outlineLvl w:val="0"/>
        <w:rPr>
          <w:highlight w:val="yellow"/>
        </w:rPr>
      </w:pPr>
    </w:p>
    <w:p w14:paraId="7DDD1C5D" w14:textId="77777777" w:rsidR="007E3DA4" w:rsidRPr="00ED5517" w:rsidRDefault="007E3DA4" w:rsidP="002B082D">
      <w:pPr>
        <w:outlineLvl w:val="0"/>
        <w:rPr>
          <w:highlight w:val="yellow"/>
        </w:rPr>
      </w:pPr>
    </w:p>
    <w:p w14:paraId="26962847" w14:textId="77777777" w:rsidR="007E3DA4" w:rsidRPr="00ED5517" w:rsidRDefault="007E3DA4" w:rsidP="002B082D">
      <w:pPr>
        <w:outlineLvl w:val="0"/>
        <w:rPr>
          <w:highlight w:val="yellow"/>
        </w:rPr>
      </w:pPr>
    </w:p>
    <w:p w14:paraId="6993F572" w14:textId="77777777" w:rsidR="007E3DA4" w:rsidRPr="00ED5517" w:rsidRDefault="007E3DA4" w:rsidP="002B082D">
      <w:pPr>
        <w:outlineLvl w:val="0"/>
        <w:rPr>
          <w:highlight w:val="yellow"/>
        </w:rPr>
      </w:pPr>
    </w:p>
    <w:p w14:paraId="6C3C0575" w14:textId="77777777" w:rsidR="007E3DA4" w:rsidRPr="00ED5517" w:rsidRDefault="007E3DA4" w:rsidP="002B082D">
      <w:pPr>
        <w:outlineLvl w:val="0"/>
        <w:rPr>
          <w:highlight w:val="yellow"/>
        </w:rPr>
      </w:pPr>
    </w:p>
    <w:p w14:paraId="55AA3AAF" w14:textId="77777777" w:rsidR="007E3DA4" w:rsidRPr="00ED5517" w:rsidRDefault="007E3DA4" w:rsidP="002B082D">
      <w:pPr>
        <w:outlineLvl w:val="0"/>
        <w:rPr>
          <w:highlight w:val="yellow"/>
        </w:rPr>
      </w:pPr>
    </w:p>
    <w:p w14:paraId="7E9A3C0A" w14:textId="77777777" w:rsidR="007E3DA4" w:rsidRPr="00ED5517" w:rsidRDefault="007E3DA4" w:rsidP="002B082D">
      <w:pPr>
        <w:outlineLvl w:val="0"/>
        <w:rPr>
          <w:highlight w:val="yellow"/>
        </w:rPr>
      </w:pPr>
    </w:p>
    <w:p w14:paraId="7DFE3E1F" w14:textId="77777777" w:rsidR="007E3DA4" w:rsidRPr="00ED5517" w:rsidRDefault="007E3DA4" w:rsidP="002B082D">
      <w:pPr>
        <w:outlineLvl w:val="0"/>
        <w:rPr>
          <w:highlight w:val="yellow"/>
        </w:rPr>
      </w:pPr>
    </w:p>
    <w:p w14:paraId="1DA21A15" w14:textId="77777777" w:rsidR="007E3DA4" w:rsidRPr="00ED5517" w:rsidRDefault="007E3DA4" w:rsidP="002B082D">
      <w:pPr>
        <w:outlineLvl w:val="0"/>
        <w:rPr>
          <w:highlight w:val="yellow"/>
        </w:rPr>
      </w:pPr>
    </w:p>
    <w:p w14:paraId="6ECF63FA" w14:textId="77777777" w:rsidR="007E3DA4" w:rsidRPr="00ED5517" w:rsidRDefault="007E3DA4" w:rsidP="002B082D">
      <w:pPr>
        <w:outlineLvl w:val="0"/>
        <w:rPr>
          <w:highlight w:val="yellow"/>
        </w:rPr>
      </w:pPr>
    </w:p>
    <w:p w14:paraId="253B718C" w14:textId="77777777" w:rsidR="007E3DA4" w:rsidRPr="00ED5517" w:rsidRDefault="007E3DA4" w:rsidP="002B082D">
      <w:pPr>
        <w:outlineLvl w:val="0"/>
        <w:rPr>
          <w:highlight w:val="yellow"/>
        </w:rPr>
      </w:pPr>
    </w:p>
    <w:p w14:paraId="747FC7EC" w14:textId="77777777" w:rsidR="007E3DA4" w:rsidRPr="00ED5517" w:rsidRDefault="007E3DA4" w:rsidP="002B082D">
      <w:pPr>
        <w:outlineLvl w:val="0"/>
        <w:rPr>
          <w:highlight w:val="yellow"/>
        </w:rPr>
      </w:pPr>
    </w:p>
    <w:p w14:paraId="65258E2F" w14:textId="77777777" w:rsidR="007E3DA4" w:rsidRPr="00ED5517" w:rsidRDefault="007E3DA4" w:rsidP="002B082D">
      <w:pPr>
        <w:outlineLvl w:val="0"/>
        <w:rPr>
          <w:highlight w:val="yellow"/>
        </w:rPr>
      </w:pPr>
    </w:p>
    <w:p w14:paraId="6CCC9F2D" w14:textId="77777777" w:rsidR="007E3DA4" w:rsidRPr="00ED5517" w:rsidRDefault="007E3DA4" w:rsidP="002B082D">
      <w:pPr>
        <w:outlineLvl w:val="0"/>
        <w:rPr>
          <w:highlight w:val="yellow"/>
        </w:rPr>
      </w:pPr>
    </w:p>
    <w:p w14:paraId="01037617" w14:textId="77777777" w:rsidR="007E3DA4" w:rsidRPr="00ED5517" w:rsidRDefault="007E3DA4" w:rsidP="002B082D">
      <w:pPr>
        <w:outlineLvl w:val="0"/>
        <w:rPr>
          <w:highlight w:val="yellow"/>
        </w:rPr>
      </w:pPr>
    </w:p>
    <w:p w14:paraId="13E6AA3B" w14:textId="77777777" w:rsidR="00FE2B63" w:rsidRDefault="00FE2B63">
      <w:pPr>
        <w:suppressAutoHyphens w:val="0"/>
        <w:rPr>
          <w:b/>
          <w:bCs/>
          <w:highlight w:val="yellow"/>
          <w:lang w:val="x-none" w:eastAsia="x-none"/>
        </w:rPr>
      </w:pPr>
      <w:r>
        <w:rPr>
          <w:b/>
          <w:bCs/>
          <w:highlight w:val="yellow"/>
        </w:rPr>
        <w:br w:type="page"/>
      </w:r>
    </w:p>
    <w:p w14:paraId="73EF887D" w14:textId="670AF428" w:rsidR="00267155" w:rsidRDefault="00267155" w:rsidP="00267155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 w:rsidR="00CB2C2C">
        <w:rPr>
          <w:rFonts w:ascii="Times New Roman" w:hAnsi="Times New Roman"/>
          <w:b/>
          <w:bCs/>
          <w:sz w:val="22"/>
          <w:szCs w:val="22"/>
        </w:rPr>
        <w:t>8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 xml:space="preserve"> </w:t>
      </w:r>
    </w:p>
    <w:p w14:paraId="47542B54" w14:textId="77777777" w:rsidR="00267155" w:rsidRPr="00557B6B" w:rsidRDefault="00267155" w:rsidP="00267155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>- jeżeli dotyczy, każdy Wykonawca składa wraz z ofertą</w:t>
      </w:r>
    </w:p>
    <w:p w14:paraId="5F9CDBA6" w14:textId="77777777" w:rsidR="007E3DA4" w:rsidRPr="00ED5517" w:rsidRDefault="007E3DA4" w:rsidP="002B082D">
      <w:pPr>
        <w:pStyle w:val="Zwykytekst"/>
        <w:rPr>
          <w:rFonts w:ascii="Times New Roman" w:hAnsi="Times New Roman"/>
          <w:highlight w:val="yellow"/>
        </w:rPr>
      </w:pPr>
    </w:p>
    <w:p w14:paraId="1FA362D9" w14:textId="77777777" w:rsidR="007E3DA4" w:rsidRPr="00ED5517" w:rsidRDefault="007E3DA4" w:rsidP="002B082D">
      <w:pPr>
        <w:jc w:val="center"/>
        <w:rPr>
          <w:b/>
          <w:sz w:val="28"/>
          <w:szCs w:val="28"/>
          <w:highlight w:val="yellow"/>
        </w:rPr>
      </w:pPr>
    </w:p>
    <w:p w14:paraId="5A13D5C1" w14:textId="77777777" w:rsidR="007E3DA4" w:rsidRPr="00805CDD" w:rsidRDefault="007E3DA4" w:rsidP="002B082D">
      <w:pPr>
        <w:jc w:val="center"/>
        <w:rPr>
          <w:b/>
          <w:sz w:val="28"/>
          <w:szCs w:val="28"/>
        </w:rPr>
      </w:pPr>
      <w:r w:rsidRPr="00805CDD">
        <w:rPr>
          <w:b/>
          <w:sz w:val="28"/>
          <w:szCs w:val="28"/>
        </w:rPr>
        <w:t xml:space="preserve">OŚWIADCZENIE PODMIOTU UDOSTĘPNIAJĄCEGO ZASOBY </w:t>
      </w:r>
    </w:p>
    <w:p w14:paraId="764106DE" w14:textId="6F8D54EF" w:rsidR="007E3DA4" w:rsidRDefault="00805CDD" w:rsidP="00805CDD">
      <w:pPr>
        <w:suppressAutoHyphens w:val="0"/>
        <w:jc w:val="center"/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</w:pPr>
      <w:r w:rsidRPr="00805CDD"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 xml:space="preserve">DOTYCZĄCE PRZESŁANEK WYKLUCZENIA Z ART. 5K ROZPORZĄDZENIA RADY (UE) </w:t>
      </w:r>
      <w:r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br/>
      </w:r>
      <w:r w:rsidRPr="00805CDD"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 xml:space="preserve">NR 833/2014 Z DNIA 31 LIPCA 2014 R. DOTYCZĄCEGO ŚRODKÓW OGRANICZAJĄCYCH </w:t>
      </w:r>
      <w:r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br/>
      </w:r>
      <w:r w:rsidRPr="00805CDD"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>W ZWIĄZKU</w:t>
      </w:r>
      <w:r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 xml:space="preserve"> </w:t>
      </w:r>
      <w:r w:rsidRPr="00805CDD"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 xml:space="preserve">Z DZIAŁANIAMI ROSJI DESTABILIZUJĄCYMI SYTUACJĘ NA UKRAINIE </w:t>
      </w:r>
      <w:r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br/>
      </w:r>
      <w:r w:rsidRPr="00805CDD">
        <w:rPr>
          <w:rFonts w:ascii="TimesNewRomanPS-BoldMT" w:hAnsi="TimesNewRomanPS-BoldMT"/>
          <w:b/>
          <w:bCs/>
          <w:color w:val="000000"/>
          <w:sz w:val="20"/>
          <w:szCs w:val="20"/>
          <w:lang w:eastAsia="pl-PL"/>
        </w:rPr>
        <w:t>ORAZ ART. 7 UST. 1 USTAWY O SZCZEGÓLNYCH ROZWIĄZANIACH W ZAKRESIE PRZECIWDZIAŁANIA WSPIERANIU AGRESJI NA UKRAINĘ ORAZ SŁUŻĄCYCH OCHRONIE BEZPIECZEŃSTWA NARODOWEGO</w:t>
      </w:r>
    </w:p>
    <w:p w14:paraId="127882F2" w14:textId="77777777" w:rsidR="00805CDD" w:rsidRPr="00ED5517" w:rsidRDefault="00805CDD" w:rsidP="00805CDD">
      <w:pPr>
        <w:jc w:val="center"/>
        <w:rPr>
          <w:b/>
          <w:caps/>
          <w:sz w:val="20"/>
          <w:szCs w:val="20"/>
          <w:highlight w:val="yellow"/>
          <w:u w:val="single"/>
        </w:rPr>
      </w:pPr>
    </w:p>
    <w:p w14:paraId="37B17879" w14:textId="3437827B" w:rsidR="007E3DA4" w:rsidRPr="00805CDD" w:rsidRDefault="007E3DA4" w:rsidP="002B082D">
      <w:pPr>
        <w:ind w:firstLine="360"/>
        <w:jc w:val="both"/>
        <w:rPr>
          <w:b/>
          <w:bCs/>
          <w:i/>
          <w:iCs/>
          <w:lang w:val="x-none"/>
        </w:rPr>
      </w:pPr>
      <w:r w:rsidRPr="00805CDD">
        <w:rPr>
          <w:bCs/>
        </w:rPr>
        <w:t xml:space="preserve">Oddając do dyspozycji Wykonawcy niezbędne zasoby na okres korzystania z nich przy wykonywaniu zamówienia publicznego </w:t>
      </w:r>
      <w:r w:rsidR="00CB2C2C">
        <w:t>na</w:t>
      </w:r>
      <w:r w:rsidRPr="00805CDD">
        <w:t xml:space="preserve"> </w:t>
      </w:r>
      <w:bookmarkStart w:id="10" w:name="_Hlk219445448"/>
      <w:r w:rsidR="00CB2C2C" w:rsidRPr="00835552">
        <w:rPr>
          <w:b/>
          <w:bCs/>
          <w:i/>
          <w:iCs/>
        </w:rPr>
        <w:t xml:space="preserve">bieżące utrzymanie urządzeń odwadniających na terenie Bielska-Białej, w zakresie czyszczenia wpustów ulicznych, kanałów deszczowych itp. </w:t>
      </w:r>
      <w:r w:rsidR="00C63355">
        <w:rPr>
          <w:b/>
          <w:bCs/>
          <w:i/>
          <w:iCs/>
        </w:rPr>
        <w:t>w</w:t>
      </w:r>
      <w:r w:rsidR="00CB2C2C">
        <w:rPr>
          <w:b/>
          <w:bCs/>
          <w:i/>
          <w:iCs/>
        </w:rPr>
        <w:t> </w:t>
      </w:r>
      <w:r w:rsidR="00CB2C2C" w:rsidRPr="00835552">
        <w:rPr>
          <w:b/>
          <w:bCs/>
          <w:i/>
          <w:iCs/>
        </w:rPr>
        <w:t>2026 r</w:t>
      </w:r>
      <w:r w:rsidR="005E3716">
        <w:rPr>
          <w:b/>
          <w:bCs/>
          <w:i/>
          <w:iCs/>
        </w:rPr>
        <w:t>.</w:t>
      </w:r>
      <w:r w:rsidRPr="00805CDD">
        <w:rPr>
          <w:b/>
          <w:bCs/>
          <w:i/>
          <w:iCs/>
        </w:rPr>
        <w:t xml:space="preserve">, </w:t>
      </w:r>
      <w:bookmarkEnd w:id="10"/>
    </w:p>
    <w:p w14:paraId="2E677D52" w14:textId="77777777" w:rsidR="007E3DA4" w:rsidRPr="00ED5517" w:rsidRDefault="007E3DA4" w:rsidP="002B082D">
      <w:pPr>
        <w:ind w:firstLine="360"/>
        <w:jc w:val="both"/>
        <w:rPr>
          <w:b/>
          <w:caps/>
          <w:sz w:val="20"/>
          <w:szCs w:val="20"/>
          <w:highlight w:val="yellow"/>
          <w:u w:val="single"/>
        </w:rPr>
      </w:pPr>
    </w:p>
    <w:p w14:paraId="533F7194" w14:textId="77777777" w:rsidR="007E3DA4" w:rsidRPr="00805CDD" w:rsidRDefault="007E3DA4" w:rsidP="00805CDD">
      <w:pPr>
        <w:jc w:val="both"/>
        <w:rPr>
          <w:b/>
        </w:rPr>
      </w:pPr>
      <w:r w:rsidRPr="00805CDD">
        <w:rPr>
          <w:b/>
        </w:rPr>
        <w:t>oświadczam, że:</w:t>
      </w:r>
    </w:p>
    <w:p w14:paraId="43F51CD9" w14:textId="6666EAD3" w:rsidR="007E3DA4" w:rsidRPr="00805CDD" w:rsidRDefault="007E3DA4" w:rsidP="00360098">
      <w:pPr>
        <w:numPr>
          <w:ilvl w:val="0"/>
          <w:numId w:val="3"/>
        </w:numPr>
        <w:ind w:left="426"/>
        <w:jc w:val="both"/>
        <w:rPr>
          <w:bCs/>
        </w:rPr>
      </w:pPr>
      <w:r w:rsidRPr="00805CDD">
        <w:t xml:space="preserve">nie podlegam wykluczeniu z postępowania na podstawie art. 5k rozporządzenia Rady (UE) </w:t>
      </w:r>
      <w:r w:rsidR="00805CDD" w:rsidRPr="00805CDD">
        <w:br/>
      </w:r>
      <w:r w:rsidRPr="00805CDD">
        <w:t xml:space="preserve">nr 833/2014 z dnia 31 lipca 2014 r. dotyczącego środków ograniczających w związku </w:t>
      </w:r>
      <w:r w:rsidRPr="00805CDD">
        <w:br/>
        <w:t xml:space="preserve">z działaniami Rosji destabilizującymi sytuację na Ukrainie </w:t>
      </w:r>
    </w:p>
    <w:p w14:paraId="2D6081C2" w14:textId="08365EAF" w:rsidR="007E3DA4" w:rsidRPr="00805CDD" w:rsidRDefault="007E3DA4" w:rsidP="00360098">
      <w:pPr>
        <w:numPr>
          <w:ilvl w:val="0"/>
          <w:numId w:val="3"/>
        </w:numPr>
        <w:ind w:left="426"/>
        <w:jc w:val="both"/>
        <w:rPr>
          <w:bCs/>
        </w:rPr>
      </w:pPr>
      <w:r w:rsidRPr="00805CDD">
        <w:rPr>
          <w:bCs/>
        </w:rPr>
        <w:t xml:space="preserve">nie zachodzą w stosunku do mnie przesłanki wykluczenia z postępowania na podstawie </w:t>
      </w:r>
      <w:r w:rsidRPr="00805CDD">
        <w:rPr>
          <w:bCs/>
        </w:rPr>
        <w:br/>
        <w:t>art. 7 ust. 1 ustawy z dnia 13 kwietnia 2022 r.</w:t>
      </w:r>
      <w:r w:rsidRPr="00805CDD">
        <w:rPr>
          <w:bCs/>
          <w:i/>
          <w:iCs/>
        </w:rPr>
        <w:t xml:space="preserve"> o szczególnych rozwiązaniach w zakresie przeciwdziałania wspieraniu agresji na Ukrainę oraz służących ochronie bezpieczeństwa narodowego</w:t>
      </w:r>
      <w:r w:rsidR="00587E8C">
        <w:rPr>
          <w:bCs/>
          <w:i/>
          <w:iCs/>
        </w:rPr>
        <w:t>.</w:t>
      </w:r>
    </w:p>
    <w:p w14:paraId="6A5EA98B" w14:textId="77777777" w:rsidR="007E3DA4" w:rsidRPr="00ED5517" w:rsidRDefault="007E3DA4" w:rsidP="002B082D">
      <w:pPr>
        <w:pStyle w:val="Zwykytekst"/>
        <w:rPr>
          <w:rFonts w:ascii="Times New Roman" w:hAnsi="Times New Roman"/>
          <w:highlight w:val="yellow"/>
        </w:rPr>
      </w:pPr>
    </w:p>
    <w:p w14:paraId="4C9B30EE" w14:textId="77777777" w:rsidR="007E3DA4" w:rsidRPr="00ED5517" w:rsidRDefault="007E3DA4" w:rsidP="002B082D">
      <w:pPr>
        <w:pStyle w:val="Zwykytekst"/>
        <w:rPr>
          <w:rFonts w:ascii="Times New Roman" w:hAnsi="Times New Roman"/>
          <w:highlight w:val="yellow"/>
        </w:rPr>
      </w:pPr>
    </w:p>
    <w:p w14:paraId="78B108D4" w14:textId="66293722" w:rsidR="007E3DA4" w:rsidRPr="00805CDD" w:rsidRDefault="007E3DA4" w:rsidP="002B082D">
      <w:pPr>
        <w:outlineLvl w:val="0"/>
        <w:rPr>
          <w:b/>
          <w:bCs/>
          <w:sz w:val="36"/>
          <w:szCs w:val="36"/>
        </w:rPr>
      </w:pPr>
      <w:r w:rsidRPr="00805CDD">
        <w:t>__________________ dnia ___ ___ 202</w:t>
      </w:r>
      <w:r w:rsidR="00805CDD" w:rsidRPr="00805CDD">
        <w:t>6</w:t>
      </w:r>
      <w:r w:rsidRPr="00805CDD">
        <w:t xml:space="preserve"> r.</w:t>
      </w:r>
    </w:p>
    <w:p w14:paraId="3AAC9C36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0AF18C60" w14:textId="77777777" w:rsidR="007E3DA4" w:rsidRPr="00ED5517" w:rsidRDefault="007E3DA4" w:rsidP="002B082D">
      <w:pPr>
        <w:jc w:val="center"/>
        <w:outlineLvl w:val="0"/>
        <w:rPr>
          <w:b/>
          <w:bCs/>
          <w:sz w:val="22"/>
          <w:szCs w:val="22"/>
          <w:highlight w:val="yellow"/>
        </w:rPr>
      </w:pPr>
    </w:p>
    <w:p w14:paraId="5B5D3FAA" w14:textId="77777777" w:rsidR="007E3DA4" w:rsidRPr="00ED5517" w:rsidRDefault="007E3DA4" w:rsidP="002B082D">
      <w:pPr>
        <w:pStyle w:val="Zwykytekst"/>
        <w:rPr>
          <w:rFonts w:ascii="Times New Roman" w:hAnsi="Times New Roman"/>
          <w:highlight w:val="yellow"/>
        </w:rPr>
      </w:pPr>
    </w:p>
    <w:p w14:paraId="236048BB" w14:textId="77777777" w:rsidR="007E3DA4" w:rsidRPr="00ED5517" w:rsidRDefault="007E3DA4" w:rsidP="002B082D">
      <w:pPr>
        <w:pStyle w:val="Zwykytekst"/>
        <w:rPr>
          <w:rFonts w:ascii="Times New Roman" w:hAnsi="Times New Roman"/>
          <w:highlight w:val="yellow"/>
        </w:rPr>
      </w:pPr>
    </w:p>
    <w:p w14:paraId="3FD2FDF5" w14:textId="77777777" w:rsidR="007E3DA4" w:rsidRPr="007E3DA4" w:rsidRDefault="007E3DA4" w:rsidP="002B082D">
      <w:pPr>
        <w:outlineLvl w:val="0"/>
        <w:rPr>
          <w:lang w:val="x-none"/>
        </w:rPr>
      </w:pPr>
    </w:p>
    <w:p w14:paraId="1C65798C" w14:textId="77777777" w:rsidR="007E3DA4" w:rsidRDefault="007E3DA4" w:rsidP="002B082D">
      <w:pPr>
        <w:outlineLvl w:val="0"/>
      </w:pPr>
    </w:p>
    <w:p w14:paraId="7BF4A5A8" w14:textId="77777777" w:rsidR="007E3DA4" w:rsidRDefault="007E3DA4" w:rsidP="002B082D">
      <w:pPr>
        <w:outlineLvl w:val="0"/>
      </w:pPr>
    </w:p>
    <w:p w14:paraId="738407E7" w14:textId="77777777" w:rsidR="007E3DA4" w:rsidRDefault="007E3DA4" w:rsidP="002B082D">
      <w:pPr>
        <w:outlineLvl w:val="0"/>
      </w:pPr>
    </w:p>
    <w:p w14:paraId="22D6870E" w14:textId="26984FE0" w:rsidR="00805CDD" w:rsidRDefault="00805CDD">
      <w:pPr>
        <w:suppressAutoHyphens w:val="0"/>
        <w:rPr>
          <w:b/>
          <w:bCs/>
          <w:iCs/>
          <w:caps/>
          <w:spacing w:val="8"/>
          <w:sz w:val="32"/>
          <w:szCs w:val="32"/>
        </w:rPr>
      </w:pPr>
      <w:r>
        <w:rPr>
          <w:sz w:val="32"/>
          <w:szCs w:val="32"/>
        </w:rPr>
        <w:br w:type="page"/>
      </w:r>
    </w:p>
    <w:p w14:paraId="0CB7B872" w14:textId="7A2FE641" w:rsidR="00805CDD" w:rsidRDefault="00805CDD" w:rsidP="00805CDD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E61EAC">
        <w:rPr>
          <w:rFonts w:ascii="Times New Roman" w:hAnsi="Times New Roman"/>
          <w:b/>
          <w:bCs/>
          <w:sz w:val="22"/>
          <w:szCs w:val="22"/>
        </w:rPr>
        <w:lastRenderedPageBreak/>
        <w:t xml:space="preserve">ZAŁĄCZNIK NR </w:t>
      </w:r>
      <w:r w:rsidR="00CB2C2C">
        <w:rPr>
          <w:rFonts w:ascii="Times New Roman" w:hAnsi="Times New Roman"/>
          <w:b/>
          <w:bCs/>
          <w:sz w:val="22"/>
          <w:szCs w:val="22"/>
        </w:rPr>
        <w:t>9</w:t>
      </w:r>
      <w:r w:rsidRPr="00E61EAC">
        <w:rPr>
          <w:rFonts w:ascii="Times New Roman" w:hAnsi="Times New Roman"/>
          <w:b/>
          <w:bCs/>
          <w:sz w:val="22"/>
          <w:szCs w:val="22"/>
        </w:rPr>
        <w:t xml:space="preserve"> do Rozdziału</w:t>
      </w:r>
      <w:r w:rsidRPr="001F24DC">
        <w:rPr>
          <w:rFonts w:ascii="Times New Roman" w:hAnsi="Times New Roman"/>
          <w:b/>
          <w:bCs/>
          <w:sz w:val="22"/>
          <w:szCs w:val="22"/>
        </w:rPr>
        <w:t xml:space="preserve"> I</w:t>
      </w:r>
      <w:r w:rsidRPr="001F24DC">
        <w:rPr>
          <w:rFonts w:ascii="Times New Roman" w:hAnsi="Times New Roman"/>
          <w:b/>
          <w:bCs/>
          <w:sz w:val="22"/>
          <w:szCs w:val="22"/>
          <w:lang w:val="pl-PL"/>
        </w:rPr>
        <w:t>I SWZ</w:t>
      </w:r>
      <w:r w:rsidRPr="00557B6B"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  <w:t xml:space="preserve"> </w:t>
      </w:r>
    </w:p>
    <w:p w14:paraId="22CAA6F2" w14:textId="77777777" w:rsidR="00943BCC" w:rsidRPr="00943BCC" w:rsidRDefault="00805CDD" w:rsidP="00943BCC">
      <w:pPr>
        <w:suppressAutoHyphens w:val="0"/>
        <w:jc w:val="right"/>
        <w:rPr>
          <w:rFonts w:ascii="TimesNewRomanPS-ItalicMT" w:hAnsi="TimesNewRomanPS-ItalicMT"/>
          <w:i/>
          <w:iCs/>
          <w:color w:val="FF0000"/>
          <w:sz w:val="22"/>
          <w:szCs w:val="22"/>
          <w:lang w:eastAsia="pl-PL"/>
        </w:rPr>
      </w:pPr>
      <w:r w:rsidRPr="00943BCC">
        <w:rPr>
          <w:i/>
          <w:iCs/>
          <w:color w:val="EE0000"/>
          <w:sz w:val="22"/>
          <w:szCs w:val="22"/>
        </w:rPr>
        <w:t xml:space="preserve">- </w:t>
      </w:r>
      <w:r w:rsidR="00943BCC" w:rsidRPr="00943BCC">
        <w:rPr>
          <w:rFonts w:ascii="TimesNewRomanPS-ItalicMT" w:hAnsi="TimesNewRomanPS-ItalicMT"/>
          <w:i/>
          <w:iCs/>
          <w:color w:val="FF0000"/>
          <w:sz w:val="22"/>
          <w:szCs w:val="22"/>
          <w:lang w:eastAsia="pl-PL"/>
        </w:rPr>
        <w:t>wypełniają Wykonawcy wspólnie ubiegający się o udzielenie zamówienia</w:t>
      </w:r>
    </w:p>
    <w:p w14:paraId="7F2B9C77" w14:textId="51B989D3" w:rsidR="00805CDD" w:rsidRPr="00943BCC" w:rsidRDefault="00943BCC" w:rsidP="00943BCC">
      <w:pPr>
        <w:pStyle w:val="Zwykytekst"/>
        <w:jc w:val="right"/>
        <w:rPr>
          <w:rFonts w:ascii="Times New Roman" w:hAnsi="Times New Roman"/>
          <w:i/>
          <w:iCs/>
          <w:color w:val="EE0000"/>
          <w:sz w:val="22"/>
          <w:szCs w:val="22"/>
          <w:lang w:val="pl-PL"/>
        </w:rPr>
      </w:pPr>
      <w:r w:rsidRPr="00943BCC">
        <w:rPr>
          <w:rFonts w:ascii="TimesNewRomanPS-ItalicMT" w:hAnsi="TimesNewRomanPS-ItalicMT"/>
          <w:i/>
          <w:iCs/>
          <w:color w:val="FF0000"/>
          <w:sz w:val="22"/>
          <w:szCs w:val="22"/>
          <w:lang w:val="pl-PL" w:eastAsia="pl-PL"/>
        </w:rPr>
        <w:t>składane wraz z ofertą</w:t>
      </w:r>
    </w:p>
    <w:p w14:paraId="3C3D0A0F" w14:textId="77777777" w:rsidR="00AB7D22" w:rsidRDefault="00AB7D22" w:rsidP="002B082D">
      <w:pPr>
        <w:pStyle w:val="rozdzia"/>
        <w:spacing w:line="240" w:lineRule="auto"/>
        <w:jc w:val="left"/>
        <w:rPr>
          <w:sz w:val="32"/>
          <w:szCs w:val="32"/>
        </w:rPr>
      </w:pPr>
    </w:p>
    <w:p w14:paraId="69303C5E" w14:textId="77777777" w:rsidR="00943BCC" w:rsidRPr="00943BCC" w:rsidRDefault="00943BCC" w:rsidP="00943BCC">
      <w:pPr>
        <w:pStyle w:val="rozdzia"/>
      </w:pPr>
      <w:r w:rsidRPr="00943BCC">
        <w:t>OŚWIADCZENIE WYKONAWCÓW</w:t>
      </w:r>
    </w:p>
    <w:p w14:paraId="7A88D8AF" w14:textId="77777777" w:rsidR="00943BCC" w:rsidRPr="00943BCC" w:rsidRDefault="00943BCC" w:rsidP="00943BCC">
      <w:pPr>
        <w:pStyle w:val="rozdzia"/>
      </w:pPr>
      <w:r w:rsidRPr="00943BCC">
        <w:t>WSPÓLNIE UBIEGAJĄCYCH SIĘ O UDZIELENIE ZAMÓWIENIA</w:t>
      </w:r>
    </w:p>
    <w:p w14:paraId="00312EE5" w14:textId="77777777" w:rsidR="00943BCC" w:rsidRDefault="00943BCC" w:rsidP="00943BCC">
      <w:pPr>
        <w:pStyle w:val="rozdzia"/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</w:rPr>
      </w:pPr>
    </w:p>
    <w:p w14:paraId="3F06D10B" w14:textId="77777777" w:rsidR="00943BCC" w:rsidRDefault="00943BCC" w:rsidP="00943BCC">
      <w:pPr>
        <w:pStyle w:val="rozdzia"/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</w:rPr>
      </w:pPr>
    </w:p>
    <w:p w14:paraId="1A0D05BF" w14:textId="50958897" w:rsidR="00943BCC" w:rsidRDefault="00943BCC" w:rsidP="00943BCC">
      <w:pPr>
        <w:pStyle w:val="rozdzia"/>
        <w:ind w:firstLine="708"/>
        <w:jc w:val="both"/>
        <w:rPr>
          <w:iCs w:val="0"/>
          <w:caps w:val="0"/>
          <w:color w:val="000000"/>
          <w:spacing w:val="0"/>
          <w:sz w:val="24"/>
          <w:szCs w:val="24"/>
        </w:rPr>
      </w:pPr>
      <w:r w:rsidRPr="00943BCC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 xml:space="preserve">Składając ofertę w postępowaniu o udzielenie zamówienia publicznego prowadzonym </w:t>
      </w:r>
      <w:r w:rsidRPr="00943BCC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br/>
        <w:t xml:space="preserve">w trybie przetargu nieograniczonego </w:t>
      </w:r>
      <w:r w:rsidR="00CB2C2C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>na</w:t>
      </w:r>
      <w:r w:rsidRPr="00943BCC">
        <w:rPr>
          <w:b w:val="0"/>
          <w:bCs w:val="0"/>
          <w:iCs w:val="0"/>
          <w:caps w:val="0"/>
          <w:color w:val="000000"/>
          <w:spacing w:val="0"/>
          <w:sz w:val="24"/>
          <w:szCs w:val="24"/>
        </w:rPr>
        <w:t xml:space="preserve"> </w:t>
      </w:r>
      <w:r w:rsidR="00CB2C2C" w:rsidRPr="00CB2C2C">
        <w:rPr>
          <w:i/>
          <w:caps w:val="0"/>
          <w:spacing w:val="0"/>
          <w:sz w:val="24"/>
          <w:szCs w:val="24"/>
        </w:rPr>
        <w:t>bieżące utrzymanie urządzeń odwadniających na terenie Bielska-Białej, w zakresie czyszczenia wpustów ulicznych, kanałów deszczowych itp. w 2026 r</w:t>
      </w:r>
      <w:r w:rsidR="005E3716">
        <w:rPr>
          <w:i/>
          <w:caps w:val="0"/>
          <w:spacing w:val="0"/>
          <w:sz w:val="24"/>
          <w:szCs w:val="24"/>
        </w:rPr>
        <w:t>.</w:t>
      </w:r>
      <w:r w:rsidRPr="00CB2C2C">
        <w:rPr>
          <w:i/>
          <w:caps w:val="0"/>
          <w:spacing w:val="0"/>
          <w:sz w:val="24"/>
          <w:szCs w:val="24"/>
        </w:rPr>
        <w:t>,</w:t>
      </w:r>
    </w:p>
    <w:p w14:paraId="6B5F4C94" w14:textId="77777777" w:rsidR="00943BCC" w:rsidRDefault="00943BCC" w:rsidP="00943BCC">
      <w:pPr>
        <w:pStyle w:val="rozdzia"/>
        <w:jc w:val="both"/>
        <w:rPr>
          <w:iCs w:val="0"/>
          <w:caps w:val="0"/>
          <w:color w:val="000000"/>
          <w:spacing w:val="0"/>
          <w:sz w:val="24"/>
          <w:szCs w:val="24"/>
        </w:rPr>
      </w:pPr>
    </w:p>
    <w:p w14:paraId="2F3C25AA" w14:textId="77777777" w:rsidR="00943BCC" w:rsidRPr="00943BCC" w:rsidRDefault="00943BCC" w:rsidP="00943BCC">
      <w:pPr>
        <w:suppressAutoHyphens w:val="0"/>
        <w:rPr>
          <w:rFonts w:ascii="TimesNewRomanPS-BoldMT" w:hAnsi="TimesNewRomanPS-BoldMT"/>
          <w:b/>
          <w:bCs/>
          <w:color w:val="000000"/>
          <w:lang w:eastAsia="pl-PL"/>
        </w:rPr>
      </w:pPr>
      <w:r w:rsidRPr="00943BCC">
        <w:rPr>
          <w:rFonts w:ascii="TimesNewRomanPS-BoldMT" w:hAnsi="TimesNewRomanPS-BoldMT"/>
          <w:b/>
          <w:bCs/>
          <w:color w:val="000000"/>
          <w:lang w:eastAsia="pl-PL"/>
        </w:rPr>
        <w:t>oświadczamy, że:</w:t>
      </w:r>
    </w:p>
    <w:p w14:paraId="317DBFE1" w14:textId="7D4B680F" w:rsidR="00943BCC" w:rsidRPr="00943BCC" w:rsidRDefault="00943BCC" w:rsidP="00943BCC">
      <w:pPr>
        <w:pStyle w:val="Akapitzlist"/>
        <w:numPr>
          <w:ilvl w:val="0"/>
          <w:numId w:val="7"/>
        </w:numPr>
        <w:suppressAutoHyphens w:val="0"/>
        <w:ind w:left="426"/>
        <w:rPr>
          <w:rFonts w:ascii="TimesNewRomanPSMT" w:hAnsi="TimesNewRomanPSMT"/>
          <w:color w:val="000000"/>
          <w:lang w:eastAsia="pl-PL"/>
        </w:rPr>
      </w:pPr>
      <w:r w:rsidRPr="00943BCC">
        <w:rPr>
          <w:rFonts w:ascii="TimesNewRomanPSMT" w:hAnsi="TimesNewRomanPSMT"/>
          <w:color w:val="000000"/>
          <w:lang w:eastAsia="pl-PL"/>
        </w:rPr>
        <w:t>sposób reprezentacji Wykonawców dla potrzeb niniejszego zamówienia jest następujący:</w:t>
      </w:r>
    </w:p>
    <w:p w14:paraId="097F8455" w14:textId="1E6B4CF9" w:rsidR="00943BCC" w:rsidRDefault="00943BCC" w:rsidP="00943BCC">
      <w:pPr>
        <w:pStyle w:val="rozdzia"/>
        <w:ind w:left="426"/>
        <w:jc w:val="both"/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</w:pP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__________________________________________________________________________</w:t>
      </w:r>
    </w:p>
    <w:p w14:paraId="4AA1C98E" w14:textId="2A513696" w:rsidR="00943BCC" w:rsidRPr="00943BCC" w:rsidRDefault="00943BCC" w:rsidP="00943BCC">
      <w:pPr>
        <w:pStyle w:val="rozdzia"/>
        <w:ind w:left="426"/>
        <w:jc w:val="both"/>
        <w:rPr>
          <w:iCs w:val="0"/>
          <w:caps w:val="0"/>
          <w:color w:val="000000"/>
          <w:spacing w:val="0"/>
          <w:sz w:val="24"/>
          <w:szCs w:val="24"/>
        </w:rPr>
      </w:pP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__________________________________________________________________________</w:t>
      </w:r>
    </w:p>
    <w:p w14:paraId="69716DFF" w14:textId="77777777" w:rsidR="00943BCC" w:rsidRDefault="00943BCC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</w:p>
    <w:p w14:paraId="00406991" w14:textId="7D13D33A" w:rsidR="00943BCC" w:rsidRDefault="00943BCC" w:rsidP="00943BCC">
      <w:pPr>
        <w:pStyle w:val="rozdzia"/>
        <w:numPr>
          <w:ilvl w:val="0"/>
          <w:numId w:val="7"/>
        </w:numPr>
        <w:ind w:left="426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  <w:r w:rsidRPr="00943BCC">
        <w:rPr>
          <w:b w:val="0"/>
          <w:bCs w:val="0"/>
          <w:iCs w:val="0"/>
          <w:caps w:val="0"/>
          <w:spacing w:val="0"/>
          <w:sz w:val="24"/>
          <w:szCs w:val="24"/>
        </w:rPr>
        <w:t>zamówienie zrealizujemy w następujący sposób:</w:t>
      </w:r>
    </w:p>
    <w:p w14:paraId="0ED6D376" w14:textId="35F5B2A8" w:rsidR="00943BCC" w:rsidRPr="00943BCC" w:rsidRDefault="00943BCC" w:rsidP="00943BCC">
      <w:pPr>
        <w:pStyle w:val="rozdzia"/>
        <w:ind w:left="426"/>
        <w:jc w:val="both"/>
        <w:rPr>
          <w:iCs w:val="0"/>
          <w:caps w:val="0"/>
          <w:color w:val="000000"/>
          <w:spacing w:val="0"/>
          <w:sz w:val="24"/>
          <w:szCs w:val="24"/>
        </w:rPr>
      </w:pP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</w:t>
      </w:r>
      <w:r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 xml:space="preserve">   </w:t>
      </w: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________________________________________</w:t>
      </w:r>
    </w:p>
    <w:p w14:paraId="6D0C1983" w14:textId="77EDA538" w:rsidR="00943BCC" w:rsidRDefault="00943BCC" w:rsidP="00943BCC">
      <w:pPr>
        <w:pStyle w:val="rozdzia"/>
        <w:jc w:val="left"/>
        <w:rPr>
          <w:b w:val="0"/>
          <w:bCs w:val="0"/>
          <w:i/>
          <w:iCs w:val="0"/>
          <w:caps w:val="0"/>
          <w:spacing w:val="0"/>
          <w:sz w:val="24"/>
          <w:szCs w:val="24"/>
        </w:rPr>
      </w:pP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                 </w:t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(zakres części zamówienia) </w:t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>(Wykonawca)</w:t>
      </w:r>
    </w:p>
    <w:p w14:paraId="0D8D203D" w14:textId="77777777" w:rsidR="00943BCC" w:rsidRPr="00943BCC" w:rsidRDefault="00943BCC" w:rsidP="00943BCC">
      <w:pPr>
        <w:pStyle w:val="rozdzia"/>
        <w:ind w:left="426"/>
        <w:jc w:val="both"/>
        <w:rPr>
          <w:iCs w:val="0"/>
          <w:caps w:val="0"/>
          <w:color w:val="000000"/>
          <w:spacing w:val="0"/>
          <w:sz w:val="24"/>
          <w:szCs w:val="24"/>
        </w:rPr>
      </w:pP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</w:t>
      </w:r>
      <w:r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 xml:space="preserve">   </w:t>
      </w: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________________________________________</w:t>
      </w:r>
    </w:p>
    <w:p w14:paraId="7A1A8EB6" w14:textId="77777777" w:rsidR="00943BCC" w:rsidRDefault="00943BCC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                 </w:t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(zakres części zamówienia) </w:t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>(Wykonawca)</w:t>
      </w:r>
    </w:p>
    <w:p w14:paraId="67E1D20D" w14:textId="77777777" w:rsidR="00943BCC" w:rsidRPr="00943BCC" w:rsidRDefault="00943BCC" w:rsidP="00943BCC">
      <w:pPr>
        <w:pStyle w:val="rozdzia"/>
        <w:ind w:left="426"/>
        <w:jc w:val="both"/>
        <w:rPr>
          <w:iCs w:val="0"/>
          <w:caps w:val="0"/>
          <w:color w:val="000000"/>
          <w:spacing w:val="0"/>
          <w:sz w:val="24"/>
          <w:szCs w:val="24"/>
        </w:rPr>
      </w:pP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</w:t>
      </w:r>
      <w:r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 xml:space="preserve">   </w:t>
      </w:r>
      <w:r w:rsidRPr="00943BCC">
        <w:rPr>
          <w:rFonts w:ascii="TimesNewRomanPSMT" w:hAnsi="TimesNewRomanPSMT"/>
          <w:b w:val="0"/>
          <w:bCs w:val="0"/>
          <w:iCs w:val="0"/>
          <w:caps w:val="0"/>
          <w:color w:val="000000"/>
          <w:spacing w:val="0"/>
          <w:sz w:val="24"/>
          <w:szCs w:val="24"/>
          <w:lang w:eastAsia="pl-PL"/>
        </w:rPr>
        <w:t>________________________________________</w:t>
      </w:r>
    </w:p>
    <w:p w14:paraId="5D443954" w14:textId="77777777" w:rsidR="00943BCC" w:rsidRDefault="00943BCC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                 </w:t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 xml:space="preserve">(zakres części zamówienia) </w:t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>
        <w:rPr>
          <w:b w:val="0"/>
          <w:bCs w:val="0"/>
          <w:i/>
          <w:iCs w:val="0"/>
          <w:caps w:val="0"/>
          <w:spacing w:val="0"/>
          <w:sz w:val="24"/>
          <w:szCs w:val="24"/>
        </w:rPr>
        <w:tab/>
      </w:r>
      <w:r w:rsidRPr="00943BCC">
        <w:rPr>
          <w:b w:val="0"/>
          <w:bCs w:val="0"/>
          <w:i/>
          <w:iCs w:val="0"/>
          <w:caps w:val="0"/>
          <w:spacing w:val="0"/>
          <w:sz w:val="24"/>
          <w:szCs w:val="24"/>
        </w:rPr>
        <w:t>(Wykonawca)</w:t>
      </w:r>
    </w:p>
    <w:p w14:paraId="369F04EF" w14:textId="77777777" w:rsidR="00943BCC" w:rsidRDefault="00943BCC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</w:p>
    <w:p w14:paraId="3A3DCF5F" w14:textId="77777777" w:rsidR="007A5799" w:rsidRDefault="007A5799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</w:p>
    <w:p w14:paraId="71144C30" w14:textId="77777777" w:rsidR="007A5799" w:rsidRPr="00805CDD" w:rsidRDefault="007A5799" w:rsidP="007A5799">
      <w:pPr>
        <w:outlineLvl w:val="0"/>
        <w:rPr>
          <w:b/>
          <w:bCs/>
          <w:sz w:val="36"/>
          <w:szCs w:val="36"/>
        </w:rPr>
      </w:pPr>
      <w:r w:rsidRPr="00805CDD">
        <w:t>__________________ dnia ___ ___ 2026 r.</w:t>
      </w:r>
    </w:p>
    <w:p w14:paraId="47A3C6F4" w14:textId="77777777" w:rsidR="007A5799" w:rsidRDefault="007A5799" w:rsidP="00943BCC">
      <w:pPr>
        <w:pStyle w:val="rozdzia"/>
        <w:jc w:val="left"/>
        <w:rPr>
          <w:b w:val="0"/>
          <w:bCs w:val="0"/>
          <w:iCs w:val="0"/>
          <w:caps w:val="0"/>
          <w:spacing w:val="0"/>
          <w:sz w:val="24"/>
          <w:szCs w:val="24"/>
        </w:rPr>
      </w:pPr>
    </w:p>
    <w:sectPr w:rsidR="007A5799" w:rsidSect="00030782">
      <w:pgSz w:w="11906" w:h="16838"/>
      <w:pgMar w:top="1134" w:right="1134" w:bottom="1134" w:left="1418" w:header="709" w:footer="99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47F58" w14:textId="77777777" w:rsidR="00180DA6" w:rsidRDefault="00180DA6">
      <w:r>
        <w:separator/>
      </w:r>
    </w:p>
  </w:endnote>
  <w:endnote w:type="continuationSeparator" w:id="0">
    <w:p w14:paraId="130D6D50" w14:textId="77777777" w:rsidR="00180DA6" w:rsidRDefault="0018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CDF19" w14:textId="77777777" w:rsidR="00BC0B92" w:rsidRDefault="00BC0B92" w:rsidP="00A90465">
    <w:pPr>
      <w:pStyle w:val="Stopka"/>
      <w:jc w:val="right"/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941A80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60DCD" w14:textId="77777777" w:rsidR="00180DA6" w:rsidRDefault="00180DA6">
      <w:r>
        <w:separator/>
      </w:r>
    </w:p>
  </w:footnote>
  <w:footnote w:type="continuationSeparator" w:id="0">
    <w:p w14:paraId="03AFA42C" w14:textId="77777777" w:rsidR="00180DA6" w:rsidRDefault="00180DA6">
      <w:r>
        <w:continuationSeparator/>
      </w:r>
    </w:p>
  </w:footnote>
  <w:footnote w:id="1">
    <w:p w14:paraId="04424730" w14:textId="0A3AD7C7" w:rsidR="005106A1" w:rsidRPr="005106A1" w:rsidRDefault="005106A1" w:rsidP="00D9284B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D9284B" w:rsidRPr="00602857">
        <w:rPr>
          <w:rFonts w:ascii="TimesNewRomanPS-BoldMT" w:hAnsi="TimesNewRomanPS-BoldMT"/>
          <w:color w:val="000000"/>
          <w:lang w:val="pl-PL"/>
        </w:rPr>
        <w:t xml:space="preserve">Skreślić </w:t>
      </w:r>
      <w:r w:rsidR="00D9284B" w:rsidRPr="00602857">
        <w:rPr>
          <w:color w:val="000000"/>
          <w:lang w:val="pl-PL"/>
        </w:rPr>
        <w:t>niepotrzebne</w:t>
      </w:r>
      <w:r w:rsidR="00D9284B" w:rsidRPr="00602857">
        <w:rPr>
          <w:rFonts w:ascii="TimesNewRomanPS-BoldMT" w:hAnsi="TimesNewRomanPS-BoldMT"/>
          <w:color w:val="000000"/>
          <w:lang w:val="pl-PL"/>
        </w:rPr>
        <w:t>. W przypadku braku aktualności podanych uprzednio informacji dodatkowo należy złożyć stosowną informację w tym zakresie, w szczególności określić jakich danych dotyczy zmiana i wskazać jej zakres.</w:t>
      </w:r>
    </w:p>
  </w:footnote>
  <w:footnote w:id="2">
    <w:p w14:paraId="39B3DB09" w14:textId="77777777" w:rsidR="006A4014" w:rsidRPr="009F5838" w:rsidRDefault="006A4014" w:rsidP="0042361F">
      <w:pPr>
        <w:suppressAutoHyphens w:val="0"/>
        <w:jc w:val="both"/>
        <w:rPr>
          <w:color w:val="000000"/>
          <w:sz w:val="20"/>
          <w:szCs w:val="20"/>
          <w:lang w:eastAsia="pl-PL"/>
        </w:rPr>
      </w:pPr>
      <w:r w:rsidRPr="00602857">
        <w:rPr>
          <w:rStyle w:val="Odwoanieprzypisudolnego"/>
          <w:sz w:val="20"/>
          <w:szCs w:val="20"/>
        </w:rPr>
        <w:footnoteRef/>
      </w:r>
      <w:r w:rsidRPr="00602857">
        <w:rPr>
          <w:sz w:val="20"/>
          <w:szCs w:val="20"/>
        </w:rPr>
        <w:t xml:space="preserve"> </w:t>
      </w:r>
      <w:r w:rsidRPr="009F5838">
        <w:rPr>
          <w:color w:val="000000"/>
          <w:sz w:val="20"/>
          <w:szCs w:val="20"/>
          <w:lang w:eastAsia="pl-PL"/>
        </w:rPr>
        <w:t>w szczególności: umowy, procedury wewnętrzne, które gwarantują niezależność i poufność przy opracowaniu ofert przez przedsiębiorców należących do tej samej grupy kapitałowej.</w:t>
      </w:r>
    </w:p>
    <w:p w14:paraId="38C7D211" w14:textId="566EF127" w:rsidR="006A4014" w:rsidRPr="00602857" w:rsidRDefault="006A4014" w:rsidP="0042361F">
      <w:pPr>
        <w:suppressAutoHyphens w:val="0"/>
        <w:rPr>
          <w:color w:val="000000"/>
          <w:sz w:val="20"/>
          <w:szCs w:val="20"/>
          <w:lang w:eastAsia="pl-PL"/>
        </w:rPr>
      </w:pPr>
      <w:r w:rsidRPr="009F5838">
        <w:rPr>
          <w:color w:val="000000"/>
          <w:sz w:val="20"/>
          <w:szCs w:val="20"/>
          <w:lang w:eastAsia="pl-PL"/>
        </w:rPr>
        <w:t>* Skreślić niepotrzebne.</w:t>
      </w:r>
    </w:p>
  </w:footnote>
  <w:footnote w:id="3">
    <w:p w14:paraId="79C9D747" w14:textId="77777777" w:rsidR="001C2F69" w:rsidRPr="00060953" w:rsidRDefault="001C2F69" w:rsidP="00257577">
      <w:pPr>
        <w:pStyle w:val="Tekstprzypisudolnego"/>
        <w:jc w:val="both"/>
        <w:rPr>
          <w:sz w:val="18"/>
          <w:szCs w:val="18"/>
        </w:rPr>
      </w:pPr>
      <w:r w:rsidRPr="009E138F">
        <w:rPr>
          <w:rStyle w:val="Odwoanieprzypisudolnego"/>
          <w:sz w:val="18"/>
          <w:szCs w:val="18"/>
        </w:rPr>
        <w:footnoteRef/>
      </w:r>
      <w:r w:rsidRPr="009E138F">
        <w:rPr>
          <w:sz w:val="18"/>
          <w:szCs w:val="18"/>
        </w:rPr>
        <w:t xml:space="preserve"> W przypadku, gdy wskazana osoba jest Wykonawcą lub związana jest z Wykonawcą stosunkiem prawnym (np. umowa cywilnoprawna lub umowa o pracę lub zobowiązanie projektanta do współpracy) w</w:t>
      </w:r>
      <w:r>
        <w:rPr>
          <w:sz w:val="18"/>
          <w:szCs w:val="18"/>
        </w:rPr>
        <w:t> </w:t>
      </w:r>
      <w:r w:rsidRPr="009E138F">
        <w:rPr>
          <w:sz w:val="18"/>
          <w:szCs w:val="18"/>
        </w:rPr>
        <w:t>kolumnie 2 należy wpisać „zasób własny”. W przypadku, gdy wskazana osoba jest udostępniona Wykonawcy przez inny podmiot będący jej pracodawcą (np. na podstawie przepisów o przeniesieniu lub oddelegowaniu pracownika) w kolumnie 2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C4C5D" w14:textId="005785DB" w:rsidR="00865160" w:rsidRDefault="00865160" w:rsidP="00865160">
    <w:pPr>
      <w:pStyle w:val="Nagwek"/>
      <w:pBdr>
        <w:bottom w:val="single" w:sz="6" w:space="1" w:color="auto"/>
      </w:pBdr>
      <w:rPr>
        <w:b/>
        <w:sz w:val="20"/>
        <w:szCs w:val="20"/>
        <w:lang w:val="pl-PL"/>
      </w:rPr>
    </w:pPr>
    <w:r w:rsidRPr="00865160">
      <w:rPr>
        <w:b/>
        <w:sz w:val="20"/>
        <w:szCs w:val="20"/>
        <w:lang w:val="pl-PL"/>
      </w:rPr>
      <w:t xml:space="preserve">nr referencyjny: </w:t>
    </w:r>
    <w:bookmarkStart w:id="6" w:name="_Hlk130292310"/>
    <w:r w:rsidRPr="00865160">
      <w:rPr>
        <w:b/>
        <w:sz w:val="20"/>
        <w:szCs w:val="20"/>
        <w:lang w:val="pl-PL"/>
      </w:rPr>
      <w:t>2</w:t>
    </w:r>
    <w:r w:rsidR="00E31DC8">
      <w:rPr>
        <w:b/>
        <w:sz w:val="20"/>
        <w:szCs w:val="20"/>
        <w:lang w:val="pl-PL"/>
      </w:rPr>
      <w:t>6</w:t>
    </w:r>
    <w:r w:rsidRPr="00865160">
      <w:rPr>
        <w:b/>
        <w:sz w:val="20"/>
        <w:szCs w:val="20"/>
        <w:lang w:val="pl-PL"/>
      </w:rPr>
      <w:t>/IZ/</w:t>
    </w:r>
    <w:r w:rsidR="00294825">
      <w:rPr>
        <w:b/>
        <w:sz w:val="20"/>
        <w:szCs w:val="20"/>
        <w:lang w:val="pl-PL"/>
      </w:rPr>
      <w:t>5</w:t>
    </w:r>
    <w:r w:rsidRPr="00865160">
      <w:rPr>
        <w:b/>
        <w:sz w:val="20"/>
        <w:szCs w:val="20"/>
        <w:lang w:val="pl-PL"/>
      </w:rPr>
      <w:t>/</w:t>
    </w:r>
    <w:bookmarkEnd w:id="6"/>
    <w:r w:rsidRPr="00865160">
      <w:rPr>
        <w:b/>
        <w:sz w:val="20"/>
        <w:szCs w:val="20"/>
        <w:lang w:val="pl-PL"/>
      </w:rPr>
      <w:t>U</w:t>
    </w:r>
  </w:p>
  <w:p w14:paraId="65DD2051" w14:textId="77777777" w:rsidR="00ED5517" w:rsidRPr="00865160" w:rsidRDefault="00ED5517" w:rsidP="00865160">
    <w:pPr>
      <w:pStyle w:val="Nagwek"/>
      <w:rPr>
        <w:b/>
        <w:sz w:val="20"/>
        <w:szCs w:val="20"/>
        <w:lang w:val="pl-PL"/>
      </w:rPr>
    </w:pPr>
  </w:p>
  <w:p w14:paraId="5CEA598F" w14:textId="77777777" w:rsidR="00BC0B92" w:rsidRPr="00865160" w:rsidRDefault="00BC0B92" w:rsidP="008651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ytu"/>
      <w:lvlText w:val="%1"/>
      <w:lvlJc w:val="left"/>
      <w:pPr>
        <w:tabs>
          <w:tab w:val="num" w:pos="0"/>
        </w:tabs>
        <w:ind w:left="1560" w:hanging="42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60" w:hanging="42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000" w:hanging="720"/>
      </w:pPr>
      <w:rPr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140" w:hanging="720"/>
      </w:pPr>
      <w:rPr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40" w:hanging="1080"/>
      </w:pPr>
      <w:rPr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80" w:hanging="1080"/>
      </w:pPr>
      <w:rPr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80" w:hanging="1440"/>
      </w:pPr>
      <w:rPr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420" w:hanging="1440"/>
      </w:pPr>
      <w:rPr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920" w:hanging="1800"/>
      </w:pPr>
      <w:rPr>
        <w:color w:val="FF0000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52642506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2.16.1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iCs w:val="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6E98554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74EC0A20"/>
    <w:name w:val="WW8Num10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/>
        <w:bCs/>
        <w:iCs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ascii="Times New Roman" w:hAnsi="Times New Roman" w:cs="Times New Roman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b/>
        <w:bCs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b/>
        <w:bCs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b/>
        <w:bCs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b/>
        <w:bCs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b/>
        <w:bCs/>
        <w:iCs/>
      </w:rPr>
    </w:lvl>
  </w:abstractNum>
  <w:abstractNum w:abstractNumId="6" w15:restartNumberingAfterBreak="0">
    <w:nsid w:val="00000007"/>
    <w:multiLevelType w:val="multilevel"/>
    <w:tmpl w:val="00000007"/>
    <w:name w:val="WW8Num12"/>
    <w:lvl w:ilvl="0">
      <w:start w:val="2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spacing w:val="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iCs/>
      </w:rPr>
    </w:lvl>
  </w:abstractNum>
  <w:abstractNum w:abstractNumId="8" w15:restartNumberingAfterBreak="0">
    <w:nsid w:val="00000009"/>
    <w:multiLevelType w:val="singleLevel"/>
    <w:tmpl w:val="00000009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iCs/>
        <w:color w:val="auto"/>
        <w:sz w:val="24"/>
        <w:szCs w:val="24"/>
      </w:rPr>
    </w:lvl>
  </w:abstractNum>
  <w:abstractNum w:abstractNumId="9" w15:restartNumberingAfterBreak="0">
    <w:nsid w:val="0000000A"/>
    <w:multiLevelType w:val="multilevel"/>
    <w:tmpl w:val="E5709556"/>
    <w:name w:val="WW8Num15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iCs/>
      </w:rPr>
    </w:lvl>
  </w:abstractNum>
  <w:abstractNum w:abstractNumId="10" w15:restartNumberingAfterBreak="0">
    <w:nsid w:val="0000000B"/>
    <w:multiLevelType w:val="multilevel"/>
    <w:tmpl w:val="09D0EEC4"/>
    <w:name w:val="WW8Num1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1" w15:restartNumberingAfterBreak="0">
    <w:nsid w:val="0000000C"/>
    <w:multiLevelType w:val="multilevel"/>
    <w:tmpl w:val="285461A8"/>
    <w:name w:val="WW8Num17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  <w:iCs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  <w:b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iCs/>
      </w:rPr>
    </w:lvl>
  </w:abstractNum>
  <w:abstractNum w:abstractNumId="12" w15:restartNumberingAfterBreak="0">
    <w:nsid w:val="0000000D"/>
    <w:multiLevelType w:val="multilevel"/>
    <w:tmpl w:val="0000000D"/>
    <w:name w:val="WW8Num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3" w15:restartNumberingAfterBreak="0">
    <w:nsid w:val="0000000E"/>
    <w:multiLevelType w:val="multilevel"/>
    <w:tmpl w:val="CBA03BAA"/>
    <w:name w:val="WW8Num19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sz w:val="24"/>
        <w:szCs w:val="24"/>
      </w:rPr>
    </w:lvl>
  </w:abstractNum>
  <w:abstractNum w:abstractNumId="15" w15:restartNumberingAfterBreak="0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anish/>
        <w:lang w:val="x-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00000011"/>
    <w:multiLevelType w:val="multilevel"/>
    <w:tmpl w:val="8D208504"/>
    <w:name w:val="WW8Num2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2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25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8" w15:restartNumberingAfterBreak="0">
    <w:nsid w:val="00000013"/>
    <w:multiLevelType w:val="multilevel"/>
    <w:tmpl w:val="00000013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9" w15:restartNumberingAfterBreak="0">
    <w:nsid w:val="00000014"/>
    <w:multiLevelType w:val="single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2484" w:hanging="360"/>
      </w:pPr>
      <w:rPr>
        <w:b/>
        <w:color w:val="auto"/>
      </w:rPr>
    </w:lvl>
  </w:abstractNum>
  <w:abstractNum w:abstractNumId="20" w15:restartNumberingAfterBreak="0">
    <w:nsid w:val="00000015"/>
    <w:multiLevelType w:val="multilevel"/>
    <w:tmpl w:val="00000015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 w15:restartNumberingAfterBreak="0">
    <w:nsid w:val="00000016"/>
    <w:multiLevelType w:val="multilevel"/>
    <w:tmpl w:val="DA3AA2E2"/>
    <w:name w:val="WW8Num29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22" w15:restartNumberingAfterBreak="0">
    <w:nsid w:val="00000018"/>
    <w:multiLevelType w:val="multilevel"/>
    <w:tmpl w:val="EA264050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/>
      </w:rPr>
    </w:lvl>
    <w:lvl w:ilvl="3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00000019"/>
    <w:multiLevelType w:val="multilevel"/>
    <w:tmpl w:val="00000019"/>
    <w:name w:val="WW8Num32"/>
    <w:lvl w:ilvl="0">
      <w:start w:val="1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24" w15:restartNumberingAfterBreak="0">
    <w:nsid w:val="0000001A"/>
    <w:multiLevelType w:val="multilevel"/>
    <w:tmpl w:val="0000001A"/>
    <w:name w:val="WW8Num33"/>
    <w:lvl w:ilvl="0">
      <w:start w:val="2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1B"/>
    <w:multiLevelType w:val="multilevel"/>
    <w:tmpl w:val="1666C12A"/>
    <w:name w:val="WW8Num34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/>
        <w:iCs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iCs/>
      </w:rPr>
    </w:lvl>
  </w:abstractNum>
  <w:abstractNum w:abstractNumId="26" w15:restartNumberingAfterBreak="0">
    <w:nsid w:val="0000001C"/>
    <w:multiLevelType w:val="singleLevel"/>
    <w:tmpl w:val="0000001C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1D"/>
    <w:multiLevelType w:val="multilevel"/>
    <w:tmpl w:val="0000001D"/>
    <w:name w:val="WW8Num36"/>
    <w:lvl w:ilvl="0">
      <w:start w:val="2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9"/>
      <w:numFmt w:val="decimal"/>
      <w:lvlText w:val="%1.%2"/>
      <w:lvlJc w:val="left"/>
      <w:pPr>
        <w:tabs>
          <w:tab w:val="num" w:pos="0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0000001E"/>
    <w:multiLevelType w:val="multilevel"/>
    <w:tmpl w:val="0000001E"/>
    <w:name w:val="WW8Num3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0000001F"/>
    <w:multiLevelType w:val="multilevel"/>
    <w:tmpl w:val="0000001F"/>
    <w:name w:val="WW8Num39"/>
    <w:lvl w:ilvl="0">
      <w:start w:val="1"/>
      <w:numFmt w:val="lowerLetter"/>
      <w:lvlText w:val="%1)"/>
      <w:lvlJc w:val="left"/>
      <w:pPr>
        <w:tabs>
          <w:tab w:val="num" w:pos="2070"/>
        </w:tabs>
        <w:ind w:left="2070" w:hanging="360"/>
      </w:p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00000020"/>
    <w:multiLevelType w:val="multilevel"/>
    <w:tmpl w:val="00000020"/>
    <w:name w:val="WW8Num40"/>
    <w:lvl w:ilvl="0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00000021"/>
    <w:multiLevelType w:val="singleLevel"/>
    <w:tmpl w:val="00000021"/>
    <w:name w:val="WW8Num41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ourier New" w:hAnsi="Courier New" w:cs="Courier New"/>
      </w:rPr>
    </w:lvl>
  </w:abstractNum>
  <w:abstractNum w:abstractNumId="32" w15:restartNumberingAfterBreak="0">
    <w:nsid w:val="00000022"/>
    <w:multiLevelType w:val="multilevel"/>
    <w:tmpl w:val="F82E7D36"/>
    <w:name w:val="WW8Num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00000023"/>
    <w:multiLevelType w:val="multilevel"/>
    <w:tmpl w:val="9A9240C8"/>
    <w:name w:val="WW8Num4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i w:val="0"/>
        <w:i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i w:val="0"/>
        <w:i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i w:val="0"/>
        <w:i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i w:val="0"/>
        <w:i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i w:val="0"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i w:val="0"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i w:val="0"/>
        <w:iCs/>
      </w:rPr>
    </w:lvl>
  </w:abstractNum>
  <w:abstractNum w:abstractNumId="34" w15:restartNumberingAfterBreak="0">
    <w:nsid w:val="00000024"/>
    <w:multiLevelType w:val="multilevel"/>
    <w:tmpl w:val="B5B67A2E"/>
    <w:name w:val="WW8Num4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35" w15:restartNumberingAfterBreak="0">
    <w:nsid w:val="00000025"/>
    <w:multiLevelType w:val="multilevel"/>
    <w:tmpl w:val="00000025"/>
    <w:name w:val="WW8Num47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lang w:val="pl-PL"/>
      </w:rPr>
    </w:lvl>
  </w:abstractNum>
  <w:abstractNum w:abstractNumId="36" w15:restartNumberingAfterBreak="0">
    <w:nsid w:val="0CAD6BD9"/>
    <w:multiLevelType w:val="hybridMultilevel"/>
    <w:tmpl w:val="240A135C"/>
    <w:lvl w:ilvl="0" w:tplc="34D4F7C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657C68"/>
    <w:multiLevelType w:val="hybridMultilevel"/>
    <w:tmpl w:val="BB123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8339DC"/>
    <w:multiLevelType w:val="hybridMultilevel"/>
    <w:tmpl w:val="06EAB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FC6DA5"/>
    <w:multiLevelType w:val="hybridMultilevel"/>
    <w:tmpl w:val="424CF24C"/>
    <w:lvl w:ilvl="0" w:tplc="B7A277C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D53AD4"/>
    <w:multiLevelType w:val="hybridMultilevel"/>
    <w:tmpl w:val="BC5A535A"/>
    <w:lvl w:ilvl="0" w:tplc="FBA20482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CDB5BEB"/>
    <w:multiLevelType w:val="hybridMultilevel"/>
    <w:tmpl w:val="1A7EA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0D4873"/>
    <w:multiLevelType w:val="hybridMultilevel"/>
    <w:tmpl w:val="481CE39E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B7A277C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ADF2A4EA">
      <w:start w:val="1"/>
      <w:numFmt w:val="decimal"/>
      <w:lvlText w:val="%6.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DC364FF"/>
    <w:multiLevelType w:val="hybridMultilevel"/>
    <w:tmpl w:val="919C9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62BC4"/>
    <w:multiLevelType w:val="hybridMultilevel"/>
    <w:tmpl w:val="A656C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450204"/>
    <w:multiLevelType w:val="multilevel"/>
    <w:tmpl w:val="56044E8C"/>
    <w:name w:val="WW8Num8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275060695">
    <w:abstractNumId w:val="0"/>
  </w:num>
  <w:num w:numId="2" w16cid:durableId="606889185">
    <w:abstractNumId w:val="42"/>
  </w:num>
  <w:num w:numId="3" w16cid:durableId="700281961">
    <w:abstractNumId w:val="39"/>
  </w:num>
  <w:num w:numId="4" w16cid:durableId="1620449172">
    <w:abstractNumId w:val="43"/>
  </w:num>
  <w:num w:numId="5" w16cid:durableId="787814419">
    <w:abstractNumId w:val="41"/>
  </w:num>
  <w:num w:numId="6" w16cid:durableId="1597323344">
    <w:abstractNumId w:val="37"/>
  </w:num>
  <w:num w:numId="7" w16cid:durableId="1415978949">
    <w:abstractNumId w:val="36"/>
  </w:num>
  <w:num w:numId="8" w16cid:durableId="1733432470">
    <w:abstractNumId w:val="38"/>
  </w:num>
  <w:num w:numId="9" w16cid:durableId="2090031114">
    <w:abstractNumId w:val="44"/>
  </w:num>
  <w:num w:numId="10" w16cid:durableId="85814200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4B1"/>
    <w:rsid w:val="000001EF"/>
    <w:rsid w:val="00000AA5"/>
    <w:rsid w:val="00000EEF"/>
    <w:rsid w:val="00001EDD"/>
    <w:rsid w:val="000024B3"/>
    <w:rsid w:val="00002635"/>
    <w:rsid w:val="0000263A"/>
    <w:rsid w:val="00003201"/>
    <w:rsid w:val="0000363F"/>
    <w:rsid w:val="000036A3"/>
    <w:rsid w:val="000046E7"/>
    <w:rsid w:val="00005B07"/>
    <w:rsid w:val="00006149"/>
    <w:rsid w:val="00006B5A"/>
    <w:rsid w:val="00006C94"/>
    <w:rsid w:val="0000738E"/>
    <w:rsid w:val="000073EA"/>
    <w:rsid w:val="000076D2"/>
    <w:rsid w:val="00010804"/>
    <w:rsid w:val="000109F4"/>
    <w:rsid w:val="00010C44"/>
    <w:rsid w:val="0001124B"/>
    <w:rsid w:val="000113E7"/>
    <w:rsid w:val="00011581"/>
    <w:rsid w:val="000115A1"/>
    <w:rsid w:val="00011938"/>
    <w:rsid w:val="000119FD"/>
    <w:rsid w:val="00012D77"/>
    <w:rsid w:val="000134FB"/>
    <w:rsid w:val="000136A4"/>
    <w:rsid w:val="000140E0"/>
    <w:rsid w:val="00014AD3"/>
    <w:rsid w:val="0001518B"/>
    <w:rsid w:val="00015534"/>
    <w:rsid w:val="00015A9D"/>
    <w:rsid w:val="00016139"/>
    <w:rsid w:val="0001668B"/>
    <w:rsid w:val="000169A7"/>
    <w:rsid w:val="000170EF"/>
    <w:rsid w:val="000179EA"/>
    <w:rsid w:val="00017F4F"/>
    <w:rsid w:val="00020140"/>
    <w:rsid w:val="00020930"/>
    <w:rsid w:val="00020AFD"/>
    <w:rsid w:val="00020D38"/>
    <w:rsid w:val="000215B2"/>
    <w:rsid w:val="00021C1E"/>
    <w:rsid w:val="000223EE"/>
    <w:rsid w:val="000229C3"/>
    <w:rsid w:val="00023013"/>
    <w:rsid w:val="00023425"/>
    <w:rsid w:val="00023D09"/>
    <w:rsid w:val="000246B7"/>
    <w:rsid w:val="00024778"/>
    <w:rsid w:val="00024F0E"/>
    <w:rsid w:val="00024F8C"/>
    <w:rsid w:val="00024FB9"/>
    <w:rsid w:val="00025343"/>
    <w:rsid w:val="0002552E"/>
    <w:rsid w:val="000256D5"/>
    <w:rsid w:val="00025D78"/>
    <w:rsid w:val="00027081"/>
    <w:rsid w:val="00027292"/>
    <w:rsid w:val="00027759"/>
    <w:rsid w:val="000303DD"/>
    <w:rsid w:val="000303FB"/>
    <w:rsid w:val="00030486"/>
    <w:rsid w:val="00030782"/>
    <w:rsid w:val="00030A38"/>
    <w:rsid w:val="000313E4"/>
    <w:rsid w:val="0003163A"/>
    <w:rsid w:val="00031A0A"/>
    <w:rsid w:val="00031CAF"/>
    <w:rsid w:val="00032110"/>
    <w:rsid w:val="00032595"/>
    <w:rsid w:val="00032778"/>
    <w:rsid w:val="00032F1D"/>
    <w:rsid w:val="00033723"/>
    <w:rsid w:val="00033861"/>
    <w:rsid w:val="00033F39"/>
    <w:rsid w:val="00034774"/>
    <w:rsid w:val="000368D0"/>
    <w:rsid w:val="00036DEA"/>
    <w:rsid w:val="00037E64"/>
    <w:rsid w:val="00040759"/>
    <w:rsid w:val="00040FA9"/>
    <w:rsid w:val="00041324"/>
    <w:rsid w:val="0004151A"/>
    <w:rsid w:val="00041A75"/>
    <w:rsid w:val="00041AC1"/>
    <w:rsid w:val="00042133"/>
    <w:rsid w:val="000423CC"/>
    <w:rsid w:val="0004368C"/>
    <w:rsid w:val="00044CD5"/>
    <w:rsid w:val="00045271"/>
    <w:rsid w:val="00045C16"/>
    <w:rsid w:val="00045D30"/>
    <w:rsid w:val="00046FEE"/>
    <w:rsid w:val="00047F36"/>
    <w:rsid w:val="0005253E"/>
    <w:rsid w:val="000526D0"/>
    <w:rsid w:val="00052877"/>
    <w:rsid w:val="00052D8F"/>
    <w:rsid w:val="00053119"/>
    <w:rsid w:val="00053B95"/>
    <w:rsid w:val="00054ECC"/>
    <w:rsid w:val="00055F6A"/>
    <w:rsid w:val="000560BC"/>
    <w:rsid w:val="00056243"/>
    <w:rsid w:val="0005655F"/>
    <w:rsid w:val="00056D01"/>
    <w:rsid w:val="0005722B"/>
    <w:rsid w:val="0005763F"/>
    <w:rsid w:val="000578FF"/>
    <w:rsid w:val="00061105"/>
    <w:rsid w:val="000613DC"/>
    <w:rsid w:val="000613E3"/>
    <w:rsid w:val="00061A5A"/>
    <w:rsid w:val="00062577"/>
    <w:rsid w:val="00062757"/>
    <w:rsid w:val="00063379"/>
    <w:rsid w:val="00063C21"/>
    <w:rsid w:val="00063D03"/>
    <w:rsid w:val="0006425D"/>
    <w:rsid w:val="000645B4"/>
    <w:rsid w:val="0006547D"/>
    <w:rsid w:val="00066352"/>
    <w:rsid w:val="000664BD"/>
    <w:rsid w:val="00066BED"/>
    <w:rsid w:val="00066E8C"/>
    <w:rsid w:val="00067305"/>
    <w:rsid w:val="0006756A"/>
    <w:rsid w:val="0007010F"/>
    <w:rsid w:val="00070B39"/>
    <w:rsid w:val="0007162E"/>
    <w:rsid w:val="00071A9F"/>
    <w:rsid w:val="00071B6C"/>
    <w:rsid w:val="00071C77"/>
    <w:rsid w:val="00073491"/>
    <w:rsid w:val="0007357F"/>
    <w:rsid w:val="00074107"/>
    <w:rsid w:val="00074543"/>
    <w:rsid w:val="00074968"/>
    <w:rsid w:val="00074F9F"/>
    <w:rsid w:val="00075470"/>
    <w:rsid w:val="0007570F"/>
    <w:rsid w:val="00075E0F"/>
    <w:rsid w:val="00075FEE"/>
    <w:rsid w:val="00076E02"/>
    <w:rsid w:val="00076F32"/>
    <w:rsid w:val="000777DA"/>
    <w:rsid w:val="00081502"/>
    <w:rsid w:val="000823FD"/>
    <w:rsid w:val="000824A6"/>
    <w:rsid w:val="0008361C"/>
    <w:rsid w:val="00083936"/>
    <w:rsid w:val="00083D5A"/>
    <w:rsid w:val="0008423A"/>
    <w:rsid w:val="000844D5"/>
    <w:rsid w:val="00084711"/>
    <w:rsid w:val="00084876"/>
    <w:rsid w:val="000848CA"/>
    <w:rsid w:val="00084D86"/>
    <w:rsid w:val="00084EE6"/>
    <w:rsid w:val="00085972"/>
    <w:rsid w:val="00085A5A"/>
    <w:rsid w:val="00085D0D"/>
    <w:rsid w:val="000860BE"/>
    <w:rsid w:val="0008762C"/>
    <w:rsid w:val="00087ACA"/>
    <w:rsid w:val="00087F37"/>
    <w:rsid w:val="00087FB1"/>
    <w:rsid w:val="000901AF"/>
    <w:rsid w:val="00090425"/>
    <w:rsid w:val="00090713"/>
    <w:rsid w:val="00090774"/>
    <w:rsid w:val="00091AA3"/>
    <w:rsid w:val="00093083"/>
    <w:rsid w:val="000933BC"/>
    <w:rsid w:val="00093822"/>
    <w:rsid w:val="00093E8B"/>
    <w:rsid w:val="00094516"/>
    <w:rsid w:val="00094CB9"/>
    <w:rsid w:val="00094F25"/>
    <w:rsid w:val="00095635"/>
    <w:rsid w:val="0009588F"/>
    <w:rsid w:val="00095BFC"/>
    <w:rsid w:val="00095D52"/>
    <w:rsid w:val="00096DF4"/>
    <w:rsid w:val="0009731E"/>
    <w:rsid w:val="000974E8"/>
    <w:rsid w:val="00097E18"/>
    <w:rsid w:val="00097FFD"/>
    <w:rsid w:val="000A01CC"/>
    <w:rsid w:val="000A09D0"/>
    <w:rsid w:val="000A0DF7"/>
    <w:rsid w:val="000A1486"/>
    <w:rsid w:val="000A1D2B"/>
    <w:rsid w:val="000A1DCD"/>
    <w:rsid w:val="000A36DC"/>
    <w:rsid w:val="000A4951"/>
    <w:rsid w:val="000A58AC"/>
    <w:rsid w:val="000B09C7"/>
    <w:rsid w:val="000B0D3C"/>
    <w:rsid w:val="000B16D0"/>
    <w:rsid w:val="000B1783"/>
    <w:rsid w:val="000B21B9"/>
    <w:rsid w:val="000B23AD"/>
    <w:rsid w:val="000B2450"/>
    <w:rsid w:val="000B2686"/>
    <w:rsid w:val="000B2B83"/>
    <w:rsid w:val="000B3020"/>
    <w:rsid w:val="000B3222"/>
    <w:rsid w:val="000B3C56"/>
    <w:rsid w:val="000B4150"/>
    <w:rsid w:val="000B5169"/>
    <w:rsid w:val="000B5240"/>
    <w:rsid w:val="000B5C86"/>
    <w:rsid w:val="000B638D"/>
    <w:rsid w:val="000B64B1"/>
    <w:rsid w:val="000B75DB"/>
    <w:rsid w:val="000B7C3E"/>
    <w:rsid w:val="000B7CB9"/>
    <w:rsid w:val="000C0315"/>
    <w:rsid w:val="000C0660"/>
    <w:rsid w:val="000C0BAA"/>
    <w:rsid w:val="000C128E"/>
    <w:rsid w:val="000C1AF3"/>
    <w:rsid w:val="000C29A1"/>
    <w:rsid w:val="000C3A2F"/>
    <w:rsid w:val="000C3C0E"/>
    <w:rsid w:val="000C4E17"/>
    <w:rsid w:val="000C5483"/>
    <w:rsid w:val="000C5AA3"/>
    <w:rsid w:val="000C5F61"/>
    <w:rsid w:val="000C615E"/>
    <w:rsid w:val="000C62B5"/>
    <w:rsid w:val="000C67B6"/>
    <w:rsid w:val="000C67ED"/>
    <w:rsid w:val="000C69F3"/>
    <w:rsid w:val="000C6E5E"/>
    <w:rsid w:val="000C7FC7"/>
    <w:rsid w:val="000D0953"/>
    <w:rsid w:val="000D1153"/>
    <w:rsid w:val="000D1B76"/>
    <w:rsid w:val="000D1DF6"/>
    <w:rsid w:val="000D22CC"/>
    <w:rsid w:val="000D2358"/>
    <w:rsid w:val="000D29C0"/>
    <w:rsid w:val="000D2FE5"/>
    <w:rsid w:val="000D406F"/>
    <w:rsid w:val="000D5152"/>
    <w:rsid w:val="000D5828"/>
    <w:rsid w:val="000D5FBA"/>
    <w:rsid w:val="000D7193"/>
    <w:rsid w:val="000D71C7"/>
    <w:rsid w:val="000E08CC"/>
    <w:rsid w:val="000E0B12"/>
    <w:rsid w:val="000E1414"/>
    <w:rsid w:val="000E289E"/>
    <w:rsid w:val="000E2DD3"/>
    <w:rsid w:val="000E319C"/>
    <w:rsid w:val="000E3501"/>
    <w:rsid w:val="000E3BEA"/>
    <w:rsid w:val="000E3FF9"/>
    <w:rsid w:val="000E4066"/>
    <w:rsid w:val="000E438A"/>
    <w:rsid w:val="000E4452"/>
    <w:rsid w:val="000E452D"/>
    <w:rsid w:val="000E4550"/>
    <w:rsid w:val="000E4867"/>
    <w:rsid w:val="000E5A2F"/>
    <w:rsid w:val="000E6323"/>
    <w:rsid w:val="000E76E4"/>
    <w:rsid w:val="000F0738"/>
    <w:rsid w:val="000F0C68"/>
    <w:rsid w:val="000F22F2"/>
    <w:rsid w:val="000F2E1C"/>
    <w:rsid w:val="000F3401"/>
    <w:rsid w:val="000F44EA"/>
    <w:rsid w:val="000F4C54"/>
    <w:rsid w:val="000F4E20"/>
    <w:rsid w:val="000F5080"/>
    <w:rsid w:val="000F62E6"/>
    <w:rsid w:val="000F66E3"/>
    <w:rsid w:val="000F751F"/>
    <w:rsid w:val="000F757B"/>
    <w:rsid w:val="000F7673"/>
    <w:rsid w:val="000F7788"/>
    <w:rsid w:val="000F7E6F"/>
    <w:rsid w:val="000F7FD5"/>
    <w:rsid w:val="0010005D"/>
    <w:rsid w:val="00100B2B"/>
    <w:rsid w:val="00100FAB"/>
    <w:rsid w:val="00102F6D"/>
    <w:rsid w:val="001037DA"/>
    <w:rsid w:val="00103F38"/>
    <w:rsid w:val="00103F69"/>
    <w:rsid w:val="00104204"/>
    <w:rsid w:val="001052E7"/>
    <w:rsid w:val="0010536B"/>
    <w:rsid w:val="00105D7E"/>
    <w:rsid w:val="001064EC"/>
    <w:rsid w:val="001069F9"/>
    <w:rsid w:val="00107656"/>
    <w:rsid w:val="00110369"/>
    <w:rsid w:val="00110C1A"/>
    <w:rsid w:val="001124A7"/>
    <w:rsid w:val="00113418"/>
    <w:rsid w:val="00113C6A"/>
    <w:rsid w:val="0011432F"/>
    <w:rsid w:val="0011438B"/>
    <w:rsid w:val="00114440"/>
    <w:rsid w:val="0011448E"/>
    <w:rsid w:val="00114A44"/>
    <w:rsid w:val="00114E0A"/>
    <w:rsid w:val="001152F3"/>
    <w:rsid w:val="0011546A"/>
    <w:rsid w:val="001159A8"/>
    <w:rsid w:val="00115C0C"/>
    <w:rsid w:val="00115DDA"/>
    <w:rsid w:val="00115F2F"/>
    <w:rsid w:val="00115FEE"/>
    <w:rsid w:val="0011691A"/>
    <w:rsid w:val="00120F3D"/>
    <w:rsid w:val="00121DA3"/>
    <w:rsid w:val="00121E64"/>
    <w:rsid w:val="001221DB"/>
    <w:rsid w:val="00122495"/>
    <w:rsid w:val="0012263D"/>
    <w:rsid w:val="00123272"/>
    <w:rsid w:val="00123A67"/>
    <w:rsid w:val="00123D15"/>
    <w:rsid w:val="00124AA0"/>
    <w:rsid w:val="00125585"/>
    <w:rsid w:val="0012669F"/>
    <w:rsid w:val="001266A8"/>
    <w:rsid w:val="001277D5"/>
    <w:rsid w:val="00127D17"/>
    <w:rsid w:val="00130CF5"/>
    <w:rsid w:val="00130E1B"/>
    <w:rsid w:val="00131046"/>
    <w:rsid w:val="001310B5"/>
    <w:rsid w:val="0013123B"/>
    <w:rsid w:val="001314FD"/>
    <w:rsid w:val="001320FC"/>
    <w:rsid w:val="00132F13"/>
    <w:rsid w:val="001331ED"/>
    <w:rsid w:val="00133A56"/>
    <w:rsid w:val="00133AA2"/>
    <w:rsid w:val="0013465B"/>
    <w:rsid w:val="001347BF"/>
    <w:rsid w:val="00135120"/>
    <w:rsid w:val="0013576D"/>
    <w:rsid w:val="00135EDA"/>
    <w:rsid w:val="00136359"/>
    <w:rsid w:val="00136D30"/>
    <w:rsid w:val="00137CE7"/>
    <w:rsid w:val="00140537"/>
    <w:rsid w:val="0014057B"/>
    <w:rsid w:val="0014088E"/>
    <w:rsid w:val="001411F0"/>
    <w:rsid w:val="00141204"/>
    <w:rsid w:val="0014140A"/>
    <w:rsid w:val="0014213D"/>
    <w:rsid w:val="00142C72"/>
    <w:rsid w:val="00143A1C"/>
    <w:rsid w:val="00143A35"/>
    <w:rsid w:val="00143B3E"/>
    <w:rsid w:val="001441AC"/>
    <w:rsid w:val="001446A5"/>
    <w:rsid w:val="001447EA"/>
    <w:rsid w:val="00144B37"/>
    <w:rsid w:val="00144E71"/>
    <w:rsid w:val="0014697D"/>
    <w:rsid w:val="001473AA"/>
    <w:rsid w:val="00147500"/>
    <w:rsid w:val="0014782D"/>
    <w:rsid w:val="00147B0F"/>
    <w:rsid w:val="0015013A"/>
    <w:rsid w:val="00150A73"/>
    <w:rsid w:val="00150B29"/>
    <w:rsid w:val="001516FC"/>
    <w:rsid w:val="001520F8"/>
    <w:rsid w:val="001522DB"/>
    <w:rsid w:val="00152525"/>
    <w:rsid w:val="00152814"/>
    <w:rsid w:val="0015317F"/>
    <w:rsid w:val="00153B37"/>
    <w:rsid w:val="00153D35"/>
    <w:rsid w:val="00153E47"/>
    <w:rsid w:val="001544AD"/>
    <w:rsid w:val="00154D7C"/>
    <w:rsid w:val="00154EA4"/>
    <w:rsid w:val="001550B3"/>
    <w:rsid w:val="0015511E"/>
    <w:rsid w:val="0015535B"/>
    <w:rsid w:val="00155646"/>
    <w:rsid w:val="00155A5B"/>
    <w:rsid w:val="00155CBA"/>
    <w:rsid w:val="00157223"/>
    <w:rsid w:val="00157898"/>
    <w:rsid w:val="00157948"/>
    <w:rsid w:val="00157965"/>
    <w:rsid w:val="00157BB7"/>
    <w:rsid w:val="001600BE"/>
    <w:rsid w:val="0016090D"/>
    <w:rsid w:val="00161509"/>
    <w:rsid w:val="00161524"/>
    <w:rsid w:val="00161A62"/>
    <w:rsid w:val="00161BFA"/>
    <w:rsid w:val="0016265A"/>
    <w:rsid w:val="00162AD3"/>
    <w:rsid w:val="00162BAC"/>
    <w:rsid w:val="0016310A"/>
    <w:rsid w:val="0016335E"/>
    <w:rsid w:val="00163504"/>
    <w:rsid w:val="001635A5"/>
    <w:rsid w:val="00163B66"/>
    <w:rsid w:val="00163CC2"/>
    <w:rsid w:val="001644DE"/>
    <w:rsid w:val="001666F0"/>
    <w:rsid w:val="00167975"/>
    <w:rsid w:val="00170354"/>
    <w:rsid w:val="0017077C"/>
    <w:rsid w:val="00171FA6"/>
    <w:rsid w:val="00172107"/>
    <w:rsid w:val="00172F0E"/>
    <w:rsid w:val="001735A7"/>
    <w:rsid w:val="001739D6"/>
    <w:rsid w:val="0017485A"/>
    <w:rsid w:val="001748DE"/>
    <w:rsid w:val="00174C04"/>
    <w:rsid w:val="00174CC1"/>
    <w:rsid w:val="001756FF"/>
    <w:rsid w:val="00175F16"/>
    <w:rsid w:val="00176CB4"/>
    <w:rsid w:val="001776D1"/>
    <w:rsid w:val="001777FB"/>
    <w:rsid w:val="00177FA1"/>
    <w:rsid w:val="00180D79"/>
    <w:rsid w:val="00180DA6"/>
    <w:rsid w:val="0018137D"/>
    <w:rsid w:val="0018189D"/>
    <w:rsid w:val="001819AB"/>
    <w:rsid w:val="00181AF7"/>
    <w:rsid w:val="00181C18"/>
    <w:rsid w:val="00181E0A"/>
    <w:rsid w:val="00182F35"/>
    <w:rsid w:val="00183209"/>
    <w:rsid w:val="0018334B"/>
    <w:rsid w:val="001833AE"/>
    <w:rsid w:val="001833CE"/>
    <w:rsid w:val="001837E1"/>
    <w:rsid w:val="001842A9"/>
    <w:rsid w:val="00184876"/>
    <w:rsid w:val="00184D10"/>
    <w:rsid w:val="00185994"/>
    <w:rsid w:val="00185E3F"/>
    <w:rsid w:val="00185F01"/>
    <w:rsid w:val="00186309"/>
    <w:rsid w:val="00186399"/>
    <w:rsid w:val="00186437"/>
    <w:rsid w:val="00187274"/>
    <w:rsid w:val="0018794F"/>
    <w:rsid w:val="00191863"/>
    <w:rsid w:val="00192497"/>
    <w:rsid w:val="00192B63"/>
    <w:rsid w:val="00192F70"/>
    <w:rsid w:val="00193067"/>
    <w:rsid w:val="001939CA"/>
    <w:rsid w:val="00194AD0"/>
    <w:rsid w:val="00194F41"/>
    <w:rsid w:val="00194F71"/>
    <w:rsid w:val="001970B0"/>
    <w:rsid w:val="0019728D"/>
    <w:rsid w:val="001A07B3"/>
    <w:rsid w:val="001A082D"/>
    <w:rsid w:val="001A0F73"/>
    <w:rsid w:val="001A130A"/>
    <w:rsid w:val="001A1999"/>
    <w:rsid w:val="001A215D"/>
    <w:rsid w:val="001A247B"/>
    <w:rsid w:val="001A2573"/>
    <w:rsid w:val="001A35F2"/>
    <w:rsid w:val="001A3B3D"/>
    <w:rsid w:val="001A496F"/>
    <w:rsid w:val="001A4AF9"/>
    <w:rsid w:val="001A5061"/>
    <w:rsid w:val="001A59E3"/>
    <w:rsid w:val="001A5F3E"/>
    <w:rsid w:val="001A62CC"/>
    <w:rsid w:val="001A6E22"/>
    <w:rsid w:val="001A7044"/>
    <w:rsid w:val="001A73F7"/>
    <w:rsid w:val="001A79BF"/>
    <w:rsid w:val="001A7A52"/>
    <w:rsid w:val="001B0CD4"/>
    <w:rsid w:val="001B0D5E"/>
    <w:rsid w:val="001B0FC8"/>
    <w:rsid w:val="001B14F4"/>
    <w:rsid w:val="001B1613"/>
    <w:rsid w:val="001B1951"/>
    <w:rsid w:val="001B2106"/>
    <w:rsid w:val="001B2623"/>
    <w:rsid w:val="001B3856"/>
    <w:rsid w:val="001B3D45"/>
    <w:rsid w:val="001B45EF"/>
    <w:rsid w:val="001B4F88"/>
    <w:rsid w:val="001B5301"/>
    <w:rsid w:val="001B54FA"/>
    <w:rsid w:val="001B5579"/>
    <w:rsid w:val="001B5886"/>
    <w:rsid w:val="001B58DE"/>
    <w:rsid w:val="001B5C43"/>
    <w:rsid w:val="001B6E31"/>
    <w:rsid w:val="001B7440"/>
    <w:rsid w:val="001C08FA"/>
    <w:rsid w:val="001C19A3"/>
    <w:rsid w:val="001C1C21"/>
    <w:rsid w:val="001C2F69"/>
    <w:rsid w:val="001C36A6"/>
    <w:rsid w:val="001C47D5"/>
    <w:rsid w:val="001C4EA4"/>
    <w:rsid w:val="001C4EB9"/>
    <w:rsid w:val="001C4F48"/>
    <w:rsid w:val="001C52C2"/>
    <w:rsid w:val="001C5807"/>
    <w:rsid w:val="001C6C43"/>
    <w:rsid w:val="001C707E"/>
    <w:rsid w:val="001C7398"/>
    <w:rsid w:val="001C793F"/>
    <w:rsid w:val="001D15BD"/>
    <w:rsid w:val="001D1E98"/>
    <w:rsid w:val="001D21E5"/>
    <w:rsid w:val="001D225E"/>
    <w:rsid w:val="001D22B4"/>
    <w:rsid w:val="001D2620"/>
    <w:rsid w:val="001D333A"/>
    <w:rsid w:val="001D33FA"/>
    <w:rsid w:val="001D3ACD"/>
    <w:rsid w:val="001D3E6F"/>
    <w:rsid w:val="001D3F13"/>
    <w:rsid w:val="001D45D6"/>
    <w:rsid w:val="001D4BF5"/>
    <w:rsid w:val="001D4CBE"/>
    <w:rsid w:val="001D6AE1"/>
    <w:rsid w:val="001D716B"/>
    <w:rsid w:val="001E0166"/>
    <w:rsid w:val="001E09CB"/>
    <w:rsid w:val="001E12B1"/>
    <w:rsid w:val="001E14DF"/>
    <w:rsid w:val="001E14FF"/>
    <w:rsid w:val="001E18CF"/>
    <w:rsid w:val="001E2DDA"/>
    <w:rsid w:val="001E360C"/>
    <w:rsid w:val="001E383B"/>
    <w:rsid w:val="001E39AF"/>
    <w:rsid w:val="001E46B4"/>
    <w:rsid w:val="001E4DCF"/>
    <w:rsid w:val="001E5510"/>
    <w:rsid w:val="001E6268"/>
    <w:rsid w:val="001E643C"/>
    <w:rsid w:val="001E6CAB"/>
    <w:rsid w:val="001E6E40"/>
    <w:rsid w:val="001E7114"/>
    <w:rsid w:val="001F011C"/>
    <w:rsid w:val="001F0737"/>
    <w:rsid w:val="001F0824"/>
    <w:rsid w:val="001F112C"/>
    <w:rsid w:val="001F118E"/>
    <w:rsid w:val="001F14D2"/>
    <w:rsid w:val="001F1D27"/>
    <w:rsid w:val="001F1D2C"/>
    <w:rsid w:val="001F1D70"/>
    <w:rsid w:val="001F2268"/>
    <w:rsid w:val="001F2472"/>
    <w:rsid w:val="001F24DC"/>
    <w:rsid w:val="001F32D7"/>
    <w:rsid w:val="001F340A"/>
    <w:rsid w:val="001F3728"/>
    <w:rsid w:val="001F37F3"/>
    <w:rsid w:val="001F420D"/>
    <w:rsid w:val="001F5FAC"/>
    <w:rsid w:val="001F65C8"/>
    <w:rsid w:val="001F7435"/>
    <w:rsid w:val="00200E2A"/>
    <w:rsid w:val="00200E42"/>
    <w:rsid w:val="00201159"/>
    <w:rsid w:val="00201263"/>
    <w:rsid w:val="00201D3B"/>
    <w:rsid w:val="002024B1"/>
    <w:rsid w:val="002025A0"/>
    <w:rsid w:val="002026EA"/>
    <w:rsid w:val="002035EA"/>
    <w:rsid w:val="0020363D"/>
    <w:rsid w:val="0020438D"/>
    <w:rsid w:val="002044A8"/>
    <w:rsid w:val="002069F1"/>
    <w:rsid w:val="0020713D"/>
    <w:rsid w:val="0020724B"/>
    <w:rsid w:val="00207717"/>
    <w:rsid w:val="00207BF7"/>
    <w:rsid w:val="00207F8E"/>
    <w:rsid w:val="002105C1"/>
    <w:rsid w:val="00211898"/>
    <w:rsid w:val="00211C98"/>
    <w:rsid w:val="002121FD"/>
    <w:rsid w:val="002122F5"/>
    <w:rsid w:val="00212310"/>
    <w:rsid w:val="00212B65"/>
    <w:rsid w:val="00212D98"/>
    <w:rsid w:val="00214D0D"/>
    <w:rsid w:val="002155C6"/>
    <w:rsid w:val="00215CB2"/>
    <w:rsid w:val="002167D0"/>
    <w:rsid w:val="00216A1A"/>
    <w:rsid w:val="00217A4A"/>
    <w:rsid w:val="002200B3"/>
    <w:rsid w:val="002202BC"/>
    <w:rsid w:val="00220774"/>
    <w:rsid w:val="00220A46"/>
    <w:rsid w:val="00220F29"/>
    <w:rsid w:val="00220F60"/>
    <w:rsid w:val="0022125C"/>
    <w:rsid w:val="0022155D"/>
    <w:rsid w:val="002218F7"/>
    <w:rsid w:val="00221AE2"/>
    <w:rsid w:val="00221AFF"/>
    <w:rsid w:val="00221EC4"/>
    <w:rsid w:val="00221F08"/>
    <w:rsid w:val="0022224E"/>
    <w:rsid w:val="00222320"/>
    <w:rsid w:val="00222B6B"/>
    <w:rsid w:val="00222FB1"/>
    <w:rsid w:val="00223372"/>
    <w:rsid w:val="002238F3"/>
    <w:rsid w:val="00223972"/>
    <w:rsid w:val="00223D32"/>
    <w:rsid w:val="002240D4"/>
    <w:rsid w:val="002242E7"/>
    <w:rsid w:val="002245C1"/>
    <w:rsid w:val="0022591A"/>
    <w:rsid w:val="0022643C"/>
    <w:rsid w:val="00226844"/>
    <w:rsid w:val="00226FB7"/>
    <w:rsid w:val="00226FFD"/>
    <w:rsid w:val="00227070"/>
    <w:rsid w:val="00227ABF"/>
    <w:rsid w:val="00230669"/>
    <w:rsid w:val="002307E9"/>
    <w:rsid w:val="002316F6"/>
    <w:rsid w:val="00231950"/>
    <w:rsid w:val="0023288C"/>
    <w:rsid w:val="00233050"/>
    <w:rsid w:val="00233223"/>
    <w:rsid w:val="00233BD5"/>
    <w:rsid w:val="00233D23"/>
    <w:rsid w:val="002348C6"/>
    <w:rsid w:val="002349B0"/>
    <w:rsid w:val="00234AC2"/>
    <w:rsid w:val="00234ED0"/>
    <w:rsid w:val="00234F53"/>
    <w:rsid w:val="002352BC"/>
    <w:rsid w:val="002352F8"/>
    <w:rsid w:val="00236A11"/>
    <w:rsid w:val="0023770C"/>
    <w:rsid w:val="00237811"/>
    <w:rsid w:val="00240C2B"/>
    <w:rsid w:val="00240E4A"/>
    <w:rsid w:val="002418BC"/>
    <w:rsid w:val="00241949"/>
    <w:rsid w:val="00241F0D"/>
    <w:rsid w:val="00242011"/>
    <w:rsid w:val="00243528"/>
    <w:rsid w:val="00243D25"/>
    <w:rsid w:val="00244ADA"/>
    <w:rsid w:val="00245C93"/>
    <w:rsid w:val="00245FF1"/>
    <w:rsid w:val="002467AF"/>
    <w:rsid w:val="002468D3"/>
    <w:rsid w:val="002476CB"/>
    <w:rsid w:val="00247951"/>
    <w:rsid w:val="002479ED"/>
    <w:rsid w:val="00247BA3"/>
    <w:rsid w:val="0025069D"/>
    <w:rsid w:val="0025075A"/>
    <w:rsid w:val="00250B26"/>
    <w:rsid w:val="00250C4F"/>
    <w:rsid w:val="002512F4"/>
    <w:rsid w:val="00252593"/>
    <w:rsid w:val="00252899"/>
    <w:rsid w:val="00253318"/>
    <w:rsid w:val="00253FC9"/>
    <w:rsid w:val="00254F3D"/>
    <w:rsid w:val="002552A1"/>
    <w:rsid w:val="00255DBE"/>
    <w:rsid w:val="002562B7"/>
    <w:rsid w:val="0025642F"/>
    <w:rsid w:val="002567C2"/>
    <w:rsid w:val="00257256"/>
    <w:rsid w:val="00257577"/>
    <w:rsid w:val="00257C06"/>
    <w:rsid w:val="00257FAF"/>
    <w:rsid w:val="002604FD"/>
    <w:rsid w:val="00260E8B"/>
    <w:rsid w:val="002619D6"/>
    <w:rsid w:val="002620EB"/>
    <w:rsid w:val="002632DE"/>
    <w:rsid w:val="00263393"/>
    <w:rsid w:val="00263B17"/>
    <w:rsid w:val="002642D3"/>
    <w:rsid w:val="00264973"/>
    <w:rsid w:val="00264B72"/>
    <w:rsid w:val="00264BD4"/>
    <w:rsid w:val="00265758"/>
    <w:rsid w:val="0026635A"/>
    <w:rsid w:val="00266907"/>
    <w:rsid w:val="00266A46"/>
    <w:rsid w:val="00266EBB"/>
    <w:rsid w:val="00267155"/>
    <w:rsid w:val="002709CF"/>
    <w:rsid w:val="00270DC2"/>
    <w:rsid w:val="00270F1B"/>
    <w:rsid w:val="0027186D"/>
    <w:rsid w:val="00271B21"/>
    <w:rsid w:val="002722DA"/>
    <w:rsid w:val="002727D6"/>
    <w:rsid w:val="00272D33"/>
    <w:rsid w:val="00273013"/>
    <w:rsid w:val="002738E9"/>
    <w:rsid w:val="00274A72"/>
    <w:rsid w:val="0027583F"/>
    <w:rsid w:val="00275CC6"/>
    <w:rsid w:val="00276C94"/>
    <w:rsid w:val="00276F40"/>
    <w:rsid w:val="0027706B"/>
    <w:rsid w:val="002778D9"/>
    <w:rsid w:val="00277EA1"/>
    <w:rsid w:val="00277EC2"/>
    <w:rsid w:val="002801A5"/>
    <w:rsid w:val="002806A5"/>
    <w:rsid w:val="00280CC6"/>
    <w:rsid w:val="00282029"/>
    <w:rsid w:val="002820CB"/>
    <w:rsid w:val="00282A9B"/>
    <w:rsid w:val="00282AA3"/>
    <w:rsid w:val="00282B41"/>
    <w:rsid w:val="00284906"/>
    <w:rsid w:val="0028493E"/>
    <w:rsid w:val="00284E02"/>
    <w:rsid w:val="00285075"/>
    <w:rsid w:val="002851E2"/>
    <w:rsid w:val="002856E2"/>
    <w:rsid w:val="0028584B"/>
    <w:rsid w:val="00285901"/>
    <w:rsid w:val="00285F96"/>
    <w:rsid w:val="00286011"/>
    <w:rsid w:val="002864DB"/>
    <w:rsid w:val="00286DF3"/>
    <w:rsid w:val="002875E6"/>
    <w:rsid w:val="00287E46"/>
    <w:rsid w:val="00287ECA"/>
    <w:rsid w:val="00290A32"/>
    <w:rsid w:val="00290D01"/>
    <w:rsid w:val="002910FA"/>
    <w:rsid w:val="00291200"/>
    <w:rsid w:val="002919ED"/>
    <w:rsid w:val="00291C31"/>
    <w:rsid w:val="00291E0D"/>
    <w:rsid w:val="00291F78"/>
    <w:rsid w:val="00292869"/>
    <w:rsid w:val="00292A45"/>
    <w:rsid w:val="00292AC9"/>
    <w:rsid w:val="00292E6B"/>
    <w:rsid w:val="002930D8"/>
    <w:rsid w:val="00293E9E"/>
    <w:rsid w:val="00294825"/>
    <w:rsid w:val="00294C32"/>
    <w:rsid w:val="00294CD8"/>
    <w:rsid w:val="002952BB"/>
    <w:rsid w:val="0029601E"/>
    <w:rsid w:val="00296070"/>
    <w:rsid w:val="00296315"/>
    <w:rsid w:val="0029684C"/>
    <w:rsid w:val="00297239"/>
    <w:rsid w:val="002A01EE"/>
    <w:rsid w:val="002A0B67"/>
    <w:rsid w:val="002A0F00"/>
    <w:rsid w:val="002A1033"/>
    <w:rsid w:val="002A1255"/>
    <w:rsid w:val="002A13F5"/>
    <w:rsid w:val="002A1B92"/>
    <w:rsid w:val="002A20AE"/>
    <w:rsid w:val="002A2BC8"/>
    <w:rsid w:val="002A311E"/>
    <w:rsid w:val="002A3A83"/>
    <w:rsid w:val="002A4AE9"/>
    <w:rsid w:val="002A4CF3"/>
    <w:rsid w:val="002A58A8"/>
    <w:rsid w:val="002A5996"/>
    <w:rsid w:val="002A6048"/>
    <w:rsid w:val="002A6718"/>
    <w:rsid w:val="002A6891"/>
    <w:rsid w:val="002A6897"/>
    <w:rsid w:val="002A7265"/>
    <w:rsid w:val="002B06D0"/>
    <w:rsid w:val="002B082D"/>
    <w:rsid w:val="002B0FCB"/>
    <w:rsid w:val="002B16A1"/>
    <w:rsid w:val="002B1E11"/>
    <w:rsid w:val="002B26FD"/>
    <w:rsid w:val="002B326A"/>
    <w:rsid w:val="002B3356"/>
    <w:rsid w:val="002B3CF9"/>
    <w:rsid w:val="002B3D52"/>
    <w:rsid w:val="002B4345"/>
    <w:rsid w:val="002B4508"/>
    <w:rsid w:val="002B471E"/>
    <w:rsid w:val="002B4AAF"/>
    <w:rsid w:val="002B4DDE"/>
    <w:rsid w:val="002B6BD0"/>
    <w:rsid w:val="002B6C32"/>
    <w:rsid w:val="002B7702"/>
    <w:rsid w:val="002C06A2"/>
    <w:rsid w:val="002C1239"/>
    <w:rsid w:val="002C12E9"/>
    <w:rsid w:val="002C27B3"/>
    <w:rsid w:val="002C2979"/>
    <w:rsid w:val="002C2D2D"/>
    <w:rsid w:val="002C3462"/>
    <w:rsid w:val="002C40E1"/>
    <w:rsid w:val="002C4DA4"/>
    <w:rsid w:val="002C4EDE"/>
    <w:rsid w:val="002C4FC4"/>
    <w:rsid w:val="002C569B"/>
    <w:rsid w:val="002C5833"/>
    <w:rsid w:val="002C5B4F"/>
    <w:rsid w:val="002C6056"/>
    <w:rsid w:val="002C625C"/>
    <w:rsid w:val="002C695F"/>
    <w:rsid w:val="002C724B"/>
    <w:rsid w:val="002D05D9"/>
    <w:rsid w:val="002D1C39"/>
    <w:rsid w:val="002D205F"/>
    <w:rsid w:val="002D2069"/>
    <w:rsid w:val="002D227D"/>
    <w:rsid w:val="002D26C4"/>
    <w:rsid w:val="002D2A2A"/>
    <w:rsid w:val="002D3A2D"/>
    <w:rsid w:val="002D475F"/>
    <w:rsid w:val="002D48DB"/>
    <w:rsid w:val="002D49E4"/>
    <w:rsid w:val="002D5A15"/>
    <w:rsid w:val="002D5A3F"/>
    <w:rsid w:val="002D6B62"/>
    <w:rsid w:val="002D6DF5"/>
    <w:rsid w:val="002D7621"/>
    <w:rsid w:val="002D7A42"/>
    <w:rsid w:val="002E050D"/>
    <w:rsid w:val="002E0693"/>
    <w:rsid w:val="002E0717"/>
    <w:rsid w:val="002E0971"/>
    <w:rsid w:val="002E1345"/>
    <w:rsid w:val="002E1FA1"/>
    <w:rsid w:val="002E48C4"/>
    <w:rsid w:val="002E500B"/>
    <w:rsid w:val="002E513F"/>
    <w:rsid w:val="002E54A3"/>
    <w:rsid w:val="002E5C38"/>
    <w:rsid w:val="002E6367"/>
    <w:rsid w:val="002E6B7A"/>
    <w:rsid w:val="002E6E94"/>
    <w:rsid w:val="002E7146"/>
    <w:rsid w:val="002E73C5"/>
    <w:rsid w:val="002E7FFC"/>
    <w:rsid w:val="002F08B7"/>
    <w:rsid w:val="002F0A08"/>
    <w:rsid w:val="002F13E4"/>
    <w:rsid w:val="002F2109"/>
    <w:rsid w:val="002F2589"/>
    <w:rsid w:val="002F3768"/>
    <w:rsid w:val="002F4394"/>
    <w:rsid w:val="002F45E2"/>
    <w:rsid w:val="002F4D75"/>
    <w:rsid w:val="002F5275"/>
    <w:rsid w:val="002F5886"/>
    <w:rsid w:val="002F6145"/>
    <w:rsid w:val="002F70BD"/>
    <w:rsid w:val="002F75DA"/>
    <w:rsid w:val="00300355"/>
    <w:rsid w:val="0030039E"/>
    <w:rsid w:val="0030057A"/>
    <w:rsid w:val="0030184E"/>
    <w:rsid w:val="00301E2F"/>
    <w:rsid w:val="00302380"/>
    <w:rsid w:val="0030450B"/>
    <w:rsid w:val="00304A4C"/>
    <w:rsid w:val="00304C1B"/>
    <w:rsid w:val="00304EE4"/>
    <w:rsid w:val="003059BC"/>
    <w:rsid w:val="0030614C"/>
    <w:rsid w:val="003061E3"/>
    <w:rsid w:val="00306B69"/>
    <w:rsid w:val="00306F33"/>
    <w:rsid w:val="003070FB"/>
    <w:rsid w:val="003074F6"/>
    <w:rsid w:val="00311000"/>
    <w:rsid w:val="00311218"/>
    <w:rsid w:val="003112B5"/>
    <w:rsid w:val="00311FC6"/>
    <w:rsid w:val="00312645"/>
    <w:rsid w:val="00313456"/>
    <w:rsid w:val="0031348D"/>
    <w:rsid w:val="00314063"/>
    <w:rsid w:val="003147CB"/>
    <w:rsid w:val="00314808"/>
    <w:rsid w:val="00314AEE"/>
    <w:rsid w:val="00314B0C"/>
    <w:rsid w:val="00314C9B"/>
    <w:rsid w:val="00315619"/>
    <w:rsid w:val="00315925"/>
    <w:rsid w:val="00315BED"/>
    <w:rsid w:val="003162C8"/>
    <w:rsid w:val="00316C05"/>
    <w:rsid w:val="00317D06"/>
    <w:rsid w:val="00320181"/>
    <w:rsid w:val="003203E6"/>
    <w:rsid w:val="00320BD3"/>
    <w:rsid w:val="00321551"/>
    <w:rsid w:val="003218D8"/>
    <w:rsid w:val="00321ACA"/>
    <w:rsid w:val="003220BC"/>
    <w:rsid w:val="003223F1"/>
    <w:rsid w:val="003228D7"/>
    <w:rsid w:val="003230E8"/>
    <w:rsid w:val="00323148"/>
    <w:rsid w:val="00323785"/>
    <w:rsid w:val="003241F1"/>
    <w:rsid w:val="0032471B"/>
    <w:rsid w:val="00325A1F"/>
    <w:rsid w:val="003260F5"/>
    <w:rsid w:val="00327540"/>
    <w:rsid w:val="003276A5"/>
    <w:rsid w:val="0032784D"/>
    <w:rsid w:val="00327C78"/>
    <w:rsid w:val="0033020F"/>
    <w:rsid w:val="0033057E"/>
    <w:rsid w:val="00330BA3"/>
    <w:rsid w:val="00330C7F"/>
    <w:rsid w:val="003314CE"/>
    <w:rsid w:val="00331988"/>
    <w:rsid w:val="00331A6F"/>
    <w:rsid w:val="00331AD9"/>
    <w:rsid w:val="003322DC"/>
    <w:rsid w:val="003326CA"/>
    <w:rsid w:val="003332C3"/>
    <w:rsid w:val="00333EB5"/>
    <w:rsid w:val="003349A7"/>
    <w:rsid w:val="00334B45"/>
    <w:rsid w:val="003350E3"/>
    <w:rsid w:val="003355F7"/>
    <w:rsid w:val="0033624F"/>
    <w:rsid w:val="003366BF"/>
    <w:rsid w:val="00336AA3"/>
    <w:rsid w:val="00336F99"/>
    <w:rsid w:val="00337220"/>
    <w:rsid w:val="00340773"/>
    <w:rsid w:val="003408C1"/>
    <w:rsid w:val="003408EA"/>
    <w:rsid w:val="00341477"/>
    <w:rsid w:val="00342540"/>
    <w:rsid w:val="0034294B"/>
    <w:rsid w:val="00342D5A"/>
    <w:rsid w:val="00342E1C"/>
    <w:rsid w:val="003439A8"/>
    <w:rsid w:val="00343E71"/>
    <w:rsid w:val="00344D0B"/>
    <w:rsid w:val="00344F35"/>
    <w:rsid w:val="003454A7"/>
    <w:rsid w:val="00345CB1"/>
    <w:rsid w:val="003460A4"/>
    <w:rsid w:val="00346A58"/>
    <w:rsid w:val="00346CFC"/>
    <w:rsid w:val="00347049"/>
    <w:rsid w:val="00347D6E"/>
    <w:rsid w:val="0035059E"/>
    <w:rsid w:val="00351720"/>
    <w:rsid w:val="00351C20"/>
    <w:rsid w:val="00351E4D"/>
    <w:rsid w:val="0035204D"/>
    <w:rsid w:val="00352872"/>
    <w:rsid w:val="003542DE"/>
    <w:rsid w:val="00354A28"/>
    <w:rsid w:val="00355092"/>
    <w:rsid w:val="0035565D"/>
    <w:rsid w:val="003559F0"/>
    <w:rsid w:val="00355BD9"/>
    <w:rsid w:val="00355E48"/>
    <w:rsid w:val="0035651C"/>
    <w:rsid w:val="00356709"/>
    <w:rsid w:val="00356C32"/>
    <w:rsid w:val="003576D2"/>
    <w:rsid w:val="003578E0"/>
    <w:rsid w:val="00357A42"/>
    <w:rsid w:val="00357DF4"/>
    <w:rsid w:val="00360098"/>
    <w:rsid w:val="00360492"/>
    <w:rsid w:val="00361E37"/>
    <w:rsid w:val="00361F08"/>
    <w:rsid w:val="00364133"/>
    <w:rsid w:val="00364730"/>
    <w:rsid w:val="00364F56"/>
    <w:rsid w:val="00365AEA"/>
    <w:rsid w:val="00366AAA"/>
    <w:rsid w:val="00366E45"/>
    <w:rsid w:val="00367107"/>
    <w:rsid w:val="00367471"/>
    <w:rsid w:val="00367876"/>
    <w:rsid w:val="003701D5"/>
    <w:rsid w:val="00370360"/>
    <w:rsid w:val="0037052C"/>
    <w:rsid w:val="00370DF1"/>
    <w:rsid w:val="00371466"/>
    <w:rsid w:val="003714DA"/>
    <w:rsid w:val="00371634"/>
    <w:rsid w:val="00371669"/>
    <w:rsid w:val="00371BA4"/>
    <w:rsid w:val="00372368"/>
    <w:rsid w:val="00372A15"/>
    <w:rsid w:val="00373680"/>
    <w:rsid w:val="00373866"/>
    <w:rsid w:val="00373A05"/>
    <w:rsid w:val="00374362"/>
    <w:rsid w:val="00374C98"/>
    <w:rsid w:val="0037538D"/>
    <w:rsid w:val="00375E18"/>
    <w:rsid w:val="00375E70"/>
    <w:rsid w:val="003762B4"/>
    <w:rsid w:val="0037662A"/>
    <w:rsid w:val="00376680"/>
    <w:rsid w:val="003777E1"/>
    <w:rsid w:val="00377A65"/>
    <w:rsid w:val="00377F49"/>
    <w:rsid w:val="003802E5"/>
    <w:rsid w:val="00380684"/>
    <w:rsid w:val="003807F4"/>
    <w:rsid w:val="003809D0"/>
    <w:rsid w:val="00380C04"/>
    <w:rsid w:val="00380F77"/>
    <w:rsid w:val="003811DF"/>
    <w:rsid w:val="00381472"/>
    <w:rsid w:val="00381699"/>
    <w:rsid w:val="0038176A"/>
    <w:rsid w:val="003819C2"/>
    <w:rsid w:val="003822FE"/>
    <w:rsid w:val="00382568"/>
    <w:rsid w:val="00382DB9"/>
    <w:rsid w:val="00382EB5"/>
    <w:rsid w:val="00382F1C"/>
    <w:rsid w:val="003830C9"/>
    <w:rsid w:val="00383163"/>
    <w:rsid w:val="00383348"/>
    <w:rsid w:val="00383DAC"/>
    <w:rsid w:val="00384855"/>
    <w:rsid w:val="00384888"/>
    <w:rsid w:val="0038517D"/>
    <w:rsid w:val="003855FD"/>
    <w:rsid w:val="00385F57"/>
    <w:rsid w:val="0038613F"/>
    <w:rsid w:val="0038664A"/>
    <w:rsid w:val="003870F7"/>
    <w:rsid w:val="00387161"/>
    <w:rsid w:val="00390DC6"/>
    <w:rsid w:val="00391638"/>
    <w:rsid w:val="00391E05"/>
    <w:rsid w:val="003921EB"/>
    <w:rsid w:val="00392F20"/>
    <w:rsid w:val="0039375F"/>
    <w:rsid w:val="00393B63"/>
    <w:rsid w:val="00393C6B"/>
    <w:rsid w:val="00394672"/>
    <w:rsid w:val="00394D0D"/>
    <w:rsid w:val="00394FA3"/>
    <w:rsid w:val="00395007"/>
    <w:rsid w:val="003950F8"/>
    <w:rsid w:val="0039547D"/>
    <w:rsid w:val="00395AD5"/>
    <w:rsid w:val="00395BD2"/>
    <w:rsid w:val="00395D91"/>
    <w:rsid w:val="00395F49"/>
    <w:rsid w:val="003965E4"/>
    <w:rsid w:val="00396AEC"/>
    <w:rsid w:val="003A0C55"/>
    <w:rsid w:val="003A1226"/>
    <w:rsid w:val="003A1E20"/>
    <w:rsid w:val="003A27C2"/>
    <w:rsid w:val="003A300D"/>
    <w:rsid w:val="003A3DB1"/>
    <w:rsid w:val="003A42FE"/>
    <w:rsid w:val="003A4601"/>
    <w:rsid w:val="003A495F"/>
    <w:rsid w:val="003A5989"/>
    <w:rsid w:val="003A59B0"/>
    <w:rsid w:val="003A5CB1"/>
    <w:rsid w:val="003A5E0A"/>
    <w:rsid w:val="003A6D6F"/>
    <w:rsid w:val="003A6E20"/>
    <w:rsid w:val="003A7AC3"/>
    <w:rsid w:val="003B092A"/>
    <w:rsid w:val="003B0970"/>
    <w:rsid w:val="003B0E42"/>
    <w:rsid w:val="003B181C"/>
    <w:rsid w:val="003B20BE"/>
    <w:rsid w:val="003B239C"/>
    <w:rsid w:val="003B28EF"/>
    <w:rsid w:val="003B30B8"/>
    <w:rsid w:val="003B3501"/>
    <w:rsid w:val="003B41B0"/>
    <w:rsid w:val="003B538D"/>
    <w:rsid w:val="003B65D4"/>
    <w:rsid w:val="003B68F9"/>
    <w:rsid w:val="003C087F"/>
    <w:rsid w:val="003C0EA1"/>
    <w:rsid w:val="003C130B"/>
    <w:rsid w:val="003C1CAB"/>
    <w:rsid w:val="003C26C0"/>
    <w:rsid w:val="003C3410"/>
    <w:rsid w:val="003C351D"/>
    <w:rsid w:val="003C3B0F"/>
    <w:rsid w:val="003C3C8A"/>
    <w:rsid w:val="003C3E6E"/>
    <w:rsid w:val="003C3ED7"/>
    <w:rsid w:val="003C4F6E"/>
    <w:rsid w:val="003C572C"/>
    <w:rsid w:val="003C5B7B"/>
    <w:rsid w:val="003C603A"/>
    <w:rsid w:val="003C6445"/>
    <w:rsid w:val="003C6543"/>
    <w:rsid w:val="003C6B64"/>
    <w:rsid w:val="003C7233"/>
    <w:rsid w:val="003C76AD"/>
    <w:rsid w:val="003C7B8C"/>
    <w:rsid w:val="003C7D03"/>
    <w:rsid w:val="003C7EF3"/>
    <w:rsid w:val="003D0106"/>
    <w:rsid w:val="003D04F4"/>
    <w:rsid w:val="003D0528"/>
    <w:rsid w:val="003D0656"/>
    <w:rsid w:val="003D0917"/>
    <w:rsid w:val="003D1460"/>
    <w:rsid w:val="003D1BEE"/>
    <w:rsid w:val="003D1E54"/>
    <w:rsid w:val="003D213C"/>
    <w:rsid w:val="003D2710"/>
    <w:rsid w:val="003D37DF"/>
    <w:rsid w:val="003D461B"/>
    <w:rsid w:val="003D47EE"/>
    <w:rsid w:val="003D4875"/>
    <w:rsid w:val="003D4B0D"/>
    <w:rsid w:val="003D4E69"/>
    <w:rsid w:val="003D580D"/>
    <w:rsid w:val="003D5BFB"/>
    <w:rsid w:val="003D5D7B"/>
    <w:rsid w:val="003D6036"/>
    <w:rsid w:val="003D6445"/>
    <w:rsid w:val="003D6512"/>
    <w:rsid w:val="003D676F"/>
    <w:rsid w:val="003D78E2"/>
    <w:rsid w:val="003E0471"/>
    <w:rsid w:val="003E0CAB"/>
    <w:rsid w:val="003E0EC0"/>
    <w:rsid w:val="003E13F4"/>
    <w:rsid w:val="003E1E59"/>
    <w:rsid w:val="003E20EA"/>
    <w:rsid w:val="003E2B9E"/>
    <w:rsid w:val="003E2DE8"/>
    <w:rsid w:val="003E3A01"/>
    <w:rsid w:val="003E4342"/>
    <w:rsid w:val="003E4A53"/>
    <w:rsid w:val="003E4A6B"/>
    <w:rsid w:val="003E4DA7"/>
    <w:rsid w:val="003E50FF"/>
    <w:rsid w:val="003E52FD"/>
    <w:rsid w:val="003E5448"/>
    <w:rsid w:val="003E5A08"/>
    <w:rsid w:val="003E5C36"/>
    <w:rsid w:val="003E6BC6"/>
    <w:rsid w:val="003E6BCF"/>
    <w:rsid w:val="003E7422"/>
    <w:rsid w:val="003E7C14"/>
    <w:rsid w:val="003F020C"/>
    <w:rsid w:val="003F02E8"/>
    <w:rsid w:val="003F04BE"/>
    <w:rsid w:val="003F07C8"/>
    <w:rsid w:val="003F0BB0"/>
    <w:rsid w:val="003F11A7"/>
    <w:rsid w:val="003F1268"/>
    <w:rsid w:val="003F14F5"/>
    <w:rsid w:val="003F172D"/>
    <w:rsid w:val="003F18BA"/>
    <w:rsid w:val="003F1ADE"/>
    <w:rsid w:val="003F1C3C"/>
    <w:rsid w:val="003F1D4D"/>
    <w:rsid w:val="003F2787"/>
    <w:rsid w:val="003F2989"/>
    <w:rsid w:val="003F3290"/>
    <w:rsid w:val="003F37C6"/>
    <w:rsid w:val="003F39FD"/>
    <w:rsid w:val="003F3F5E"/>
    <w:rsid w:val="003F4A05"/>
    <w:rsid w:val="003F54C0"/>
    <w:rsid w:val="003F6CBF"/>
    <w:rsid w:val="003F6D6F"/>
    <w:rsid w:val="003F7715"/>
    <w:rsid w:val="003F77F8"/>
    <w:rsid w:val="003F79B4"/>
    <w:rsid w:val="003F7F19"/>
    <w:rsid w:val="0040041E"/>
    <w:rsid w:val="00400A2E"/>
    <w:rsid w:val="004012B1"/>
    <w:rsid w:val="004013FE"/>
    <w:rsid w:val="004014D8"/>
    <w:rsid w:val="004029D3"/>
    <w:rsid w:val="00402CE1"/>
    <w:rsid w:val="00402D39"/>
    <w:rsid w:val="00403425"/>
    <w:rsid w:val="00403874"/>
    <w:rsid w:val="004046B7"/>
    <w:rsid w:val="0040507B"/>
    <w:rsid w:val="004051B4"/>
    <w:rsid w:val="00405BCF"/>
    <w:rsid w:val="00405EDF"/>
    <w:rsid w:val="00406A6B"/>
    <w:rsid w:val="00406CD7"/>
    <w:rsid w:val="004073E7"/>
    <w:rsid w:val="0041067E"/>
    <w:rsid w:val="00410CCF"/>
    <w:rsid w:val="0041111F"/>
    <w:rsid w:val="0041149D"/>
    <w:rsid w:val="00411AFA"/>
    <w:rsid w:val="004121B3"/>
    <w:rsid w:val="004126FA"/>
    <w:rsid w:val="00412E23"/>
    <w:rsid w:val="0041354E"/>
    <w:rsid w:val="00413793"/>
    <w:rsid w:val="00413CA9"/>
    <w:rsid w:val="0041484C"/>
    <w:rsid w:val="00415AFB"/>
    <w:rsid w:val="00416526"/>
    <w:rsid w:val="0041674C"/>
    <w:rsid w:val="00416C19"/>
    <w:rsid w:val="0041753A"/>
    <w:rsid w:val="00417D24"/>
    <w:rsid w:val="004205D2"/>
    <w:rsid w:val="004205EE"/>
    <w:rsid w:val="00420A34"/>
    <w:rsid w:val="00420CFE"/>
    <w:rsid w:val="00420DDC"/>
    <w:rsid w:val="00422BE2"/>
    <w:rsid w:val="00423546"/>
    <w:rsid w:val="0042361F"/>
    <w:rsid w:val="004237DC"/>
    <w:rsid w:val="00423FD4"/>
    <w:rsid w:val="00424171"/>
    <w:rsid w:val="00424382"/>
    <w:rsid w:val="00424794"/>
    <w:rsid w:val="004247F2"/>
    <w:rsid w:val="00425173"/>
    <w:rsid w:val="004252C5"/>
    <w:rsid w:val="00426056"/>
    <w:rsid w:val="00426D89"/>
    <w:rsid w:val="0042775E"/>
    <w:rsid w:val="0043086B"/>
    <w:rsid w:val="00430B6E"/>
    <w:rsid w:val="00430CD7"/>
    <w:rsid w:val="00430DA9"/>
    <w:rsid w:val="00431F58"/>
    <w:rsid w:val="004323F1"/>
    <w:rsid w:val="004324B1"/>
    <w:rsid w:val="00432654"/>
    <w:rsid w:val="004329A6"/>
    <w:rsid w:val="00433860"/>
    <w:rsid w:val="00433C1E"/>
    <w:rsid w:val="00433F3E"/>
    <w:rsid w:val="00434484"/>
    <w:rsid w:val="0043486A"/>
    <w:rsid w:val="004354C0"/>
    <w:rsid w:val="0043595A"/>
    <w:rsid w:val="00435B66"/>
    <w:rsid w:val="0043657C"/>
    <w:rsid w:val="00436D96"/>
    <w:rsid w:val="00436E0D"/>
    <w:rsid w:val="00437110"/>
    <w:rsid w:val="00437437"/>
    <w:rsid w:val="004376F4"/>
    <w:rsid w:val="00437A9B"/>
    <w:rsid w:val="00437DD4"/>
    <w:rsid w:val="0044019D"/>
    <w:rsid w:val="004402EB"/>
    <w:rsid w:val="004413D3"/>
    <w:rsid w:val="00441D9B"/>
    <w:rsid w:val="00442340"/>
    <w:rsid w:val="0044264D"/>
    <w:rsid w:val="00442792"/>
    <w:rsid w:val="004434D4"/>
    <w:rsid w:val="00443800"/>
    <w:rsid w:val="004455F2"/>
    <w:rsid w:val="0044625A"/>
    <w:rsid w:val="004464F6"/>
    <w:rsid w:val="0044655F"/>
    <w:rsid w:val="00446D56"/>
    <w:rsid w:val="00447046"/>
    <w:rsid w:val="004470C3"/>
    <w:rsid w:val="00450831"/>
    <w:rsid w:val="00450D7B"/>
    <w:rsid w:val="00450F5F"/>
    <w:rsid w:val="00451146"/>
    <w:rsid w:val="00451D3A"/>
    <w:rsid w:val="004529AF"/>
    <w:rsid w:val="004550C3"/>
    <w:rsid w:val="00455285"/>
    <w:rsid w:val="004553EE"/>
    <w:rsid w:val="00455FE2"/>
    <w:rsid w:val="0045640C"/>
    <w:rsid w:val="0045663D"/>
    <w:rsid w:val="004576A6"/>
    <w:rsid w:val="00457ABA"/>
    <w:rsid w:val="00457D14"/>
    <w:rsid w:val="00460858"/>
    <w:rsid w:val="00460BCD"/>
    <w:rsid w:val="00460F76"/>
    <w:rsid w:val="00461003"/>
    <w:rsid w:val="004613E3"/>
    <w:rsid w:val="004619F5"/>
    <w:rsid w:val="00461CF5"/>
    <w:rsid w:val="00461DC9"/>
    <w:rsid w:val="004621DA"/>
    <w:rsid w:val="00462463"/>
    <w:rsid w:val="00462B01"/>
    <w:rsid w:val="00462C09"/>
    <w:rsid w:val="00462C50"/>
    <w:rsid w:val="00462EF7"/>
    <w:rsid w:val="004630FB"/>
    <w:rsid w:val="00463786"/>
    <w:rsid w:val="00463B2E"/>
    <w:rsid w:val="00463B4A"/>
    <w:rsid w:val="00463D0E"/>
    <w:rsid w:val="00463EAE"/>
    <w:rsid w:val="004642B4"/>
    <w:rsid w:val="00464434"/>
    <w:rsid w:val="00464E24"/>
    <w:rsid w:val="004653B5"/>
    <w:rsid w:val="00465576"/>
    <w:rsid w:val="00466B9D"/>
    <w:rsid w:val="00466EB3"/>
    <w:rsid w:val="00467036"/>
    <w:rsid w:val="00467741"/>
    <w:rsid w:val="00467818"/>
    <w:rsid w:val="00467F02"/>
    <w:rsid w:val="004707ED"/>
    <w:rsid w:val="004725C8"/>
    <w:rsid w:val="00473784"/>
    <w:rsid w:val="0047467A"/>
    <w:rsid w:val="004747F9"/>
    <w:rsid w:val="00475149"/>
    <w:rsid w:val="00475176"/>
    <w:rsid w:val="004751D7"/>
    <w:rsid w:val="00475335"/>
    <w:rsid w:val="00475627"/>
    <w:rsid w:val="0047562F"/>
    <w:rsid w:val="00475648"/>
    <w:rsid w:val="0047581F"/>
    <w:rsid w:val="00475D6C"/>
    <w:rsid w:val="00475D89"/>
    <w:rsid w:val="00475F6E"/>
    <w:rsid w:val="004766EF"/>
    <w:rsid w:val="00476CF6"/>
    <w:rsid w:val="00476DFC"/>
    <w:rsid w:val="00476EB0"/>
    <w:rsid w:val="00477B92"/>
    <w:rsid w:val="004800B3"/>
    <w:rsid w:val="0048116C"/>
    <w:rsid w:val="004816DD"/>
    <w:rsid w:val="00481967"/>
    <w:rsid w:val="00481B3B"/>
    <w:rsid w:val="00481C5B"/>
    <w:rsid w:val="00481C89"/>
    <w:rsid w:val="00481EE0"/>
    <w:rsid w:val="00482035"/>
    <w:rsid w:val="004822D1"/>
    <w:rsid w:val="00482473"/>
    <w:rsid w:val="00482A56"/>
    <w:rsid w:val="00482C65"/>
    <w:rsid w:val="0048339C"/>
    <w:rsid w:val="004834F0"/>
    <w:rsid w:val="00483860"/>
    <w:rsid w:val="004838B9"/>
    <w:rsid w:val="00483B65"/>
    <w:rsid w:val="00484B4A"/>
    <w:rsid w:val="004851C5"/>
    <w:rsid w:val="004857A9"/>
    <w:rsid w:val="0048605D"/>
    <w:rsid w:val="00486448"/>
    <w:rsid w:val="00487439"/>
    <w:rsid w:val="00487BB9"/>
    <w:rsid w:val="00490462"/>
    <w:rsid w:val="004908DE"/>
    <w:rsid w:val="00490D6D"/>
    <w:rsid w:val="00491517"/>
    <w:rsid w:val="00492066"/>
    <w:rsid w:val="00492158"/>
    <w:rsid w:val="004921FF"/>
    <w:rsid w:val="004928E2"/>
    <w:rsid w:val="00492A0D"/>
    <w:rsid w:val="00492F30"/>
    <w:rsid w:val="00493B85"/>
    <w:rsid w:val="00494237"/>
    <w:rsid w:val="0049438A"/>
    <w:rsid w:val="00494951"/>
    <w:rsid w:val="00494ABF"/>
    <w:rsid w:val="00495967"/>
    <w:rsid w:val="0049599D"/>
    <w:rsid w:val="0049646D"/>
    <w:rsid w:val="00497E29"/>
    <w:rsid w:val="004A0307"/>
    <w:rsid w:val="004A0486"/>
    <w:rsid w:val="004A06D6"/>
    <w:rsid w:val="004A07C1"/>
    <w:rsid w:val="004A0CBF"/>
    <w:rsid w:val="004A123E"/>
    <w:rsid w:val="004A240A"/>
    <w:rsid w:val="004A2D4D"/>
    <w:rsid w:val="004A3713"/>
    <w:rsid w:val="004A41CE"/>
    <w:rsid w:val="004A4DDE"/>
    <w:rsid w:val="004A4F93"/>
    <w:rsid w:val="004A5241"/>
    <w:rsid w:val="004A5E1D"/>
    <w:rsid w:val="004A69EE"/>
    <w:rsid w:val="004A6FA4"/>
    <w:rsid w:val="004B054E"/>
    <w:rsid w:val="004B0946"/>
    <w:rsid w:val="004B0A4E"/>
    <w:rsid w:val="004B0BBE"/>
    <w:rsid w:val="004B158E"/>
    <w:rsid w:val="004B1B5C"/>
    <w:rsid w:val="004B228C"/>
    <w:rsid w:val="004B2CFF"/>
    <w:rsid w:val="004B336B"/>
    <w:rsid w:val="004B337F"/>
    <w:rsid w:val="004B33E3"/>
    <w:rsid w:val="004B3D3C"/>
    <w:rsid w:val="004B3E8A"/>
    <w:rsid w:val="004B3E8E"/>
    <w:rsid w:val="004B42CB"/>
    <w:rsid w:val="004B4D2C"/>
    <w:rsid w:val="004B4FD9"/>
    <w:rsid w:val="004B55F9"/>
    <w:rsid w:val="004B56A9"/>
    <w:rsid w:val="004B5764"/>
    <w:rsid w:val="004B5914"/>
    <w:rsid w:val="004B5DD5"/>
    <w:rsid w:val="004B5E14"/>
    <w:rsid w:val="004B66A0"/>
    <w:rsid w:val="004B78FF"/>
    <w:rsid w:val="004B7A83"/>
    <w:rsid w:val="004C05EE"/>
    <w:rsid w:val="004C0751"/>
    <w:rsid w:val="004C0955"/>
    <w:rsid w:val="004C0EC3"/>
    <w:rsid w:val="004C14E3"/>
    <w:rsid w:val="004C2A93"/>
    <w:rsid w:val="004C35DE"/>
    <w:rsid w:val="004C4902"/>
    <w:rsid w:val="004C53BF"/>
    <w:rsid w:val="004C54DE"/>
    <w:rsid w:val="004C5843"/>
    <w:rsid w:val="004C5EB0"/>
    <w:rsid w:val="004C6965"/>
    <w:rsid w:val="004C72A4"/>
    <w:rsid w:val="004C7459"/>
    <w:rsid w:val="004C756B"/>
    <w:rsid w:val="004D1470"/>
    <w:rsid w:val="004D1A5B"/>
    <w:rsid w:val="004D2093"/>
    <w:rsid w:val="004D22B2"/>
    <w:rsid w:val="004D26BD"/>
    <w:rsid w:val="004D2A02"/>
    <w:rsid w:val="004D2D92"/>
    <w:rsid w:val="004D4565"/>
    <w:rsid w:val="004D4B2E"/>
    <w:rsid w:val="004D4DE8"/>
    <w:rsid w:val="004D643B"/>
    <w:rsid w:val="004D695B"/>
    <w:rsid w:val="004D6C2B"/>
    <w:rsid w:val="004D6C41"/>
    <w:rsid w:val="004D6DA2"/>
    <w:rsid w:val="004D6E44"/>
    <w:rsid w:val="004D6E67"/>
    <w:rsid w:val="004D72EC"/>
    <w:rsid w:val="004D7606"/>
    <w:rsid w:val="004D78A0"/>
    <w:rsid w:val="004E064C"/>
    <w:rsid w:val="004E0E00"/>
    <w:rsid w:val="004E0ED9"/>
    <w:rsid w:val="004E19F9"/>
    <w:rsid w:val="004E19FB"/>
    <w:rsid w:val="004E1CB3"/>
    <w:rsid w:val="004E1FD4"/>
    <w:rsid w:val="004E2329"/>
    <w:rsid w:val="004E2B2F"/>
    <w:rsid w:val="004E31AB"/>
    <w:rsid w:val="004E3D6C"/>
    <w:rsid w:val="004E3F19"/>
    <w:rsid w:val="004E4E3C"/>
    <w:rsid w:val="004E554A"/>
    <w:rsid w:val="004E560F"/>
    <w:rsid w:val="004E5719"/>
    <w:rsid w:val="004E5899"/>
    <w:rsid w:val="004E64D0"/>
    <w:rsid w:val="004E65A5"/>
    <w:rsid w:val="004E6AE5"/>
    <w:rsid w:val="004E7FE6"/>
    <w:rsid w:val="004F0106"/>
    <w:rsid w:val="004F03FC"/>
    <w:rsid w:val="004F13F8"/>
    <w:rsid w:val="004F173C"/>
    <w:rsid w:val="004F29FD"/>
    <w:rsid w:val="004F2C4D"/>
    <w:rsid w:val="004F3611"/>
    <w:rsid w:val="004F4AEA"/>
    <w:rsid w:val="004F4B14"/>
    <w:rsid w:val="004F534E"/>
    <w:rsid w:val="004F5F75"/>
    <w:rsid w:val="00500600"/>
    <w:rsid w:val="00500C6F"/>
    <w:rsid w:val="00500DE8"/>
    <w:rsid w:val="0050179F"/>
    <w:rsid w:val="005017BA"/>
    <w:rsid w:val="00501C01"/>
    <w:rsid w:val="0050200B"/>
    <w:rsid w:val="0050258B"/>
    <w:rsid w:val="0050275F"/>
    <w:rsid w:val="00502ABA"/>
    <w:rsid w:val="00503A15"/>
    <w:rsid w:val="00504075"/>
    <w:rsid w:val="00504615"/>
    <w:rsid w:val="00504710"/>
    <w:rsid w:val="005049AB"/>
    <w:rsid w:val="00504DF6"/>
    <w:rsid w:val="005053A1"/>
    <w:rsid w:val="00505A09"/>
    <w:rsid w:val="00505C2A"/>
    <w:rsid w:val="00505EC1"/>
    <w:rsid w:val="005066C7"/>
    <w:rsid w:val="00506EC9"/>
    <w:rsid w:val="005070E4"/>
    <w:rsid w:val="00507556"/>
    <w:rsid w:val="00507695"/>
    <w:rsid w:val="00507F70"/>
    <w:rsid w:val="005104E4"/>
    <w:rsid w:val="00510643"/>
    <w:rsid w:val="005106A1"/>
    <w:rsid w:val="00510C4C"/>
    <w:rsid w:val="005111AD"/>
    <w:rsid w:val="00512068"/>
    <w:rsid w:val="005128D7"/>
    <w:rsid w:val="005132D0"/>
    <w:rsid w:val="005136DC"/>
    <w:rsid w:val="00513D8A"/>
    <w:rsid w:val="00514B40"/>
    <w:rsid w:val="005151FD"/>
    <w:rsid w:val="005161D2"/>
    <w:rsid w:val="005176D0"/>
    <w:rsid w:val="00517C0F"/>
    <w:rsid w:val="00517FCE"/>
    <w:rsid w:val="005201D3"/>
    <w:rsid w:val="00520231"/>
    <w:rsid w:val="005205E1"/>
    <w:rsid w:val="0052089C"/>
    <w:rsid w:val="00520B7A"/>
    <w:rsid w:val="0052184D"/>
    <w:rsid w:val="00521851"/>
    <w:rsid w:val="00521BCE"/>
    <w:rsid w:val="00521BE5"/>
    <w:rsid w:val="005227C7"/>
    <w:rsid w:val="005228AC"/>
    <w:rsid w:val="0052317B"/>
    <w:rsid w:val="005231B8"/>
    <w:rsid w:val="005239C5"/>
    <w:rsid w:val="00523E33"/>
    <w:rsid w:val="00524601"/>
    <w:rsid w:val="00524690"/>
    <w:rsid w:val="00524EB9"/>
    <w:rsid w:val="00525927"/>
    <w:rsid w:val="00525E8C"/>
    <w:rsid w:val="0052614F"/>
    <w:rsid w:val="00526254"/>
    <w:rsid w:val="0053077D"/>
    <w:rsid w:val="00530780"/>
    <w:rsid w:val="005308AA"/>
    <w:rsid w:val="00531417"/>
    <w:rsid w:val="00531418"/>
    <w:rsid w:val="005323E3"/>
    <w:rsid w:val="00532C15"/>
    <w:rsid w:val="0053487D"/>
    <w:rsid w:val="00534F05"/>
    <w:rsid w:val="00535215"/>
    <w:rsid w:val="00535F02"/>
    <w:rsid w:val="0054004C"/>
    <w:rsid w:val="00540914"/>
    <w:rsid w:val="00540A0D"/>
    <w:rsid w:val="00540F8B"/>
    <w:rsid w:val="0054154C"/>
    <w:rsid w:val="005419D3"/>
    <w:rsid w:val="00542A49"/>
    <w:rsid w:val="00542D59"/>
    <w:rsid w:val="00542E6A"/>
    <w:rsid w:val="005431C7"/>
    <w:rsid w:val="00543BA2"/>
    <w:rsid w:val="00544491"/>
    <w:rsid w:val="005444BF"/>
    <w:rsid w:val="0054453E"/>
    <w:rsid w:val="005447AD"/>
    <w:rsid w:val="00544A41"/>
    <w:rsid w:val="00544BCC"/>
    <w:rsid w:val="00544C11"/>
    <w:rsid w:val="005453CC"/>
    <w:rsid w:val="005478A8"/>
    <w:rsid w:val="005506DA"/>
    <w:rsid w:val="00552AF9"/>
    <w:rsid w:val="00553395"/>
    <w:rsid w:val="005539B1"/>
    <w:rsid w:val="00553B8D"/>
    <w:rsid w:val="00554D22"/>
    <w:rsid w:val="00554E4C"/>
    <w:rsid w:val="00554F55"/>
    <w:rsid w:val="005551A1"/>
    <w:rsid w:val="005555AD"/>
    <w:rsid w:val="005559F6"/>
    <w:rsid w:val="00555C03"/>
    <w:rsid w:val="005568BB"/>
    <w:rsid w:val="00556AE2"/>
    <w:rsid w:val="00556EAD"/>
    <w:rsid w:val="005573B8"/>
    <w:rsid w:val="00557B6B"/>
    <w:rsid w:val="00557B72"/>
    <w:rsid w:val="00557EA3"/>
    <w:rsid w:val="00560835"/>
    <w:rsid w:val="00560B03"/>
    <w:rsid w:val="00561255"/>
    <w:rsid w:val="005612B5"/>
    <w:rsid w:val="0056161D"/>
    <w:rsid w:val="00561B62"/>
    <w:rsid w:val="00561EC7"/>
    <w:rsid w:val="00562579"/>
    <w:rsid w:val="00563308"/>
    <w:rsid w:val="00563C4D"/>
    <w:rsid w:val="00563D2B"/>
    <w:rsid w:val="00564082"/>
    <w:rsid w:val="00564737"/>
    <w:rsid w:val="00565012"/>
    <w:rsid w:val="00565C8E"/>
    <w:rsid w:val="0056600A"/>
    <w:rsid w:val="005661C2"/>
    <w:rsid w:val="0056647E"/>
    <w:rsid w:val="005667F0"/>
    <w:rsid w:val="00567B62"/>
    <w:rsid w:val="00570B2C"/>
    <w:rsid w:val="0057122A"/>
    <w:rsid w:val="0057123D"/>
    <w:rsid w:val="0057138F"/>
    <w:rsid w:val="00571A3B"/>
    <w:rsid w:val="00571C49"/>
    <w:rsid w:val="00572870"/>
    <w:rsid w:val="00572AFB"/>
    <w:rsid w:val="005731A6"/>
    <w:rsid w:val="00573747"/>
    <w:rsid w:val="00573A2B"/>
    <w:rsid w:val="005742F0"/>
    <w:rsid w:val="0057446C"/>
    <w:rsid w:val="00574682"/>
    <w:rsid w:val="00574A7C"/>
    <w:rsid w:val="005750C1"/>
    <w:rsid w:val="005751D9"/>
    <w:rsid w:val="0057569B"/>
    <w:rsid w:val="00580F56"/>
    <w:rsid w:val="0058123D"/>
    <w:rsid w:val="00581FF3"/>
    <w:rsid w:val="00582788"/>
    <w:rsid w:val="00583763"/>
    <w:rsid w:val="005838BC"/>
    <w:rsid w:val="00583FFB"/>
    <w:rsid w:val="005845C3"/>
    <w:rsid w:val="00584D44"/>
    <w:rsid w:val="00585732"/>
    <w:rsid w:val="005862BB"/>
    <w:rsid w:val="005862DB"/>
    <w:rsid w:val="00586AAD"/>
    <w:rsid w:val="00586C89"/>
    <w:rsid w:val="00587254"/>
    <w:rsid w:val="00587596"/>
    <w:rsid w:val="005879E6"/>
    <w:rsid w:val="00587E8C"/>
    <w:rsid w:val="00587FC0"/>
    <w:rsid w:val="00591B0B"/>
    <w:rsid w:val="00592042"/>
    <w:rsid w:val="0059282E"/>
    <w:rsid w:val="0059365D"/>
    <w:rsid w:val="00594119"/>
    <w:rsid w:val="0059427F"/>
    <w:rsid w:val="00594894"/>
    <w:rsid w:val="00595BAE"/>
    <w:rsid w:val="00595D72"/>
    <w:rsid w:val="005967D3"/>
    <w:rsid w:val="0059685C"/>
    <w:rsid w:val="0059686B"/>
    <w:rsid w:val="00597041"/>
    <w:rsid w:val="00597441"/>
    <w:rsid w:val="005975AF"/>
    <w:rsid w:val="0059766A"/>
    <w:rsid w:val="005979B3"/>
    <w:rsid w:val="00597BAF"/>
    <w:rsid w:val="005A0388"/>
    <w:rsid w:val="005A0A3F"/>
    <w:rsid w:val="005A0EDC"/>
    <w:rsid w:val="005A105D"/>
    <w:rsid w:val="005A10ED"/>
    <w:rsid w:val="005A144B"/>
    <w:rsid w:val="005A21F6"/>
    <w:rsid w:val="005A2241"/>
    <w:rsid w:val="005A31B1"/>
    <w:rsid w:val="005A32E7"/>
    <w:rsid w:val="005A473F"/>
    <w:rsid w:val="005A4916"/>
    <w:rsid w:val="005A4A07"/>
    <w:rsid w:val="005A4E1E"/>
    <w:rsid w:val="005A5268"/>
    <w:rsid w:val="005A5AE5"/>
    <w:rsid w:val="005A62CE"/>
    <w:rsid w:val="005A638A"/>
    <w:rsid w:val="005B00F3"/>
    <w:rsid w:val="005B05D2"/>
    <w:rsid w:val="005B1082"/>
    <w:rsid w:val="005B1B41"/>
    <w:rsid w:val="005B248E"/>
    <w:rsid w:val="005B27C7"/>
    <w:rsid w:val="005B3516"/>
    <w:rsid w:val="005B3A27"/>
    <w:rsid w:val="005B4188"/>
    <w:rsid w:val="005B51AE"/>
    <w:rsid w:val="005B5CA0"/>
    <w:rsid w:val="005B5DE9"/>
    <w:rsid w:val="005B5F76"/>
    <w:rsid w:val="005B6347"/>
    <w:rsid w:val="005B6917"/>
    <w:rsid w:val="005B6D35"/>
    <w:rsid w:val="005B7C91"/>
    <w:rsid w:val="005C0028"/>
    <w:rsid w:val="005C0217"/>
    <w:rsid w:val="005C10B0"/>
    <w:rsid w:val="005C1737"/>
    <w:rsid w:val="005C1985"/>
    <w:rsid w:val="005C1AC6"/>
    <w:rsid w:val="005C1DD7"/>
    <w:rsid w:val="005C1FCF"/>
    <w:rsid w:val="005C282C"/>
    <w:rsid w:val="005C2DE7"/>
    <w:rsid w:val="005C2E8D"/>
    <w:rsid w:val="005C3A3A"/>
    <w:rsid w:val="005C3F44"/>
    <w:rsid w:val="005C402D"/>
    <w:rsid w:val="005C55AF"/>
    <w:rsid w:val="005C6521"/>
    <w:rsid w:val="005C66CC"/>
    <w:rsid w:val="005C6E32"/>
    <w:rsid w:val="005C6F3B"/>
    <w:rsid w:val="005C6FB1"/>
    <w:rsid w:val="005C7D24"/>
    <w:rsid w:val="005D0823"/>
    <w:rsid w:val="005D10B6"/>
    <w:rsid w:val="005D171F"/>
    <w:rsid w:val="005D1857"/>
    <w:rsid w:val="005D2026"/>
    <w:rsid w:val="005D22AB"/>
    <w:rsid w:val="005D29C7"/>
    <w:rsid w:val="005D2B2B"/>
    <w:rsid w:val="005D3814"/>
    <w:rsid w:val="005D3CE7"/>
    <w:rsid w:val="005D3E93"/>
    <w:rsid w:val="005D4BEA"/>
    <w:rsid w:val="005D52F6"/>
    <w:rsid w:val="005D5786"/>
    <w:rsid w:val="005D5C67"/>
    <w:rsid w:val="005D629B"/>
    <w:rsid w:val="005D63CF"/>
    <w:rsid w:val="005D66F6"/>
    <w:rsid w:val="005D7068"/>
    <w:rsid w:val="005D7079"/>
    <w:rsid w:val="005D73FF"/>
    <w:rsid w:val="005D755A"/>
    <w:rsid w:val="005D7E76"/>
    <w:rsid w:val="005E07B3"/>
    <w:rsid w:val="005E0BEF"/>
    <w:rsid w:val="005E1374"/>
    <w:rsid w:val="005E2349"/>
    <w:rsid w:val="005E3342"/>
    <w:rsid w:val="005E362E"/>
    <w:rsid w:val="005E3716"/>
    <w:rsid w:val="005E3E98"/>
    <w:rsid w:val="005E41A3"/>
    <w:rsid w:val="005E44DD"/>
    <w:rsid w:val="005E4A8F"/>
    <w:rsid w:val="005E4F9C"/>
    <w:rsid w:val="005E5813"/>
    <w:rsid w:val="005E600E"/>
    <w:rsid w:val="005E6542"/>
    <w:rsid w:val="005E68AE"/>
    <w:rsid w:val="005E6B88"/>
    <w:rsid w:val="005E6E30"/>
    <w:rsid w:val="005E781C"/>
    <w:rsid w:val="005F02CA"/>
    <w:rsid w:val="005F0476"/>
    <w:rsid w:val="005F0C4F"/>
    <w:rsid w:val="005F2524"/>
    <w:rsid w:val="005F29B8"/>
    <w:rsid w:val="005F313F"/>
    <w:rsid w:val="005F4E4E"/>
    <w:rsid w:val="005F4ED3"/>
    <w:rsid w:val="005F5048"/>
    <w:rsid w:val="005F58A1"/>
    <w:rsid w:val="005F59A2"/>
    <w:rsid w:val="005F5B6A"/>
    <w:rsid w:val="005F5BFF"/>
    <w:rsid w:val="005F5EC8"/>
    <w:rsid w:val="005F67A2"/>
    <w:rsid w:val="005F6C01"/>
    <w:rsid w:val="005F6C41"/>
    <w:rsid w:val="005F7766"/>
    <w:rsid w:val="0060094E"/>
    <w:rsid w:val="00600A6D"/>
    <w:rsid w:val="00600F05"/>
    <w:rsid w:val="00601899"/>
    <w:rsid w:val="00601DD0"/>
    <w:rsid w:val="00601E91"/>
    <w:rsid w:val="00602670"/>
    <w:rsid w:val="00602857"/>
    <w:rsid w:val="006033CE"/>
    <w:rsid w:val="00603511"/>
    <w:rsid w:val="00603CF1"/>
    <w:rsid w:val="006043D7"/>
    <w:rsid w:val="00604B7C"/>
    <w:rsid w:val="00604CF5"/>
    <w:rsid w:val="00605075"/>
    <w:rsid w:val="006052FC"/>
    <w:rsid w:val="00605C26"/>
    <w:rsid w:val="00606E6D"/>
    <w:rsid w:val="00607282"/>
    <w:rsid w:val="00607473"/>
    <w:rsid w:val="00607854"/>
    <w:rsid w:val="00607A63"/>
    <w:rsid w:val="00607AE3"/>
    <w:rsid w:val="00607DA7"/>
    <w:rsid w:val="0061025E"/>
    <w:rsid w:val="00610CB5"/>
    <w:rsid w:val="00610F6C"/>
    <w:rsid w:val="0061179A"/>
    <w:rsid w:val="00611A8C"/>
    <w:rsid w:val="00612529"/>
    <w:rsid w:val="006127A8"/>
    <w:rsid w:val="00612F77"/>
    <w:rsid w:val="00613673"/>
    <w:rsid w:val="006136F5"/>
    <w:rsid w:val="00614476"/>
    <w:rsid w:val="0061487C"/>
    <w:rsid w:val="006156E2"/>
    <w:rsid w:val="00615726"/>
    <w:rsid w:val="006161B9"/>
    <w:rsid w:val="006163C1"/>
    <w:rsid w:val="00616EA8"/>
    <w:rsid w:val="00617018"/>
    <w:rsid w:val="00620297"/>
    <w:rsid w:val="0062147C"/>
    <w:rsid w:val="00621866"/>
    <w:rsid w:val="00621903"/>
    <w:rsid w:val="00621D1C"/>
    <w:rsid w:val="00621DA4"/>
    <w:rsid w:val="00622B56"/>
    <w:rsid w:val="00623026"/>
    <w:rsid w:val="006230D3"/>
    <w:rsid w:val="0062392F"/>
    <w:rsid w:val="00624302"/>
    <w:rsid w:val="006266C9"/>
    <w:rsid w:val="0062690A"/>
    <w:rsid w:val="00627598"/>
    <w:rsid w:val="006276BB"/>
    <w:rsid w:val="00627A08"/>
    <w:rsid w:val="00627B0D"/>
    <w:rsid w:val="00630147"/>
    <w:rsid w:val="006303AE"/>
    <w:rsid w:val="006305B2"/>
    <w:rsid w:val="006307FD"/>
    <w:rsid w:val="0063097C"/>
    <w:rsid w:val="00630E26"/>
    <w:rsid w:val="00630FB2"/>
    <w:rsid w:val="00631C99"/>
    <w:rsid w:val="0063249A"/>
    <w:rsid w:val="00632995"/>
    <w:rsid w:val="00632B7E"/>
    <w:rsid w:val="00632C2C"/>
    <w:rsid w:val="00634654"/>
    <w:rsid w:val="00634B0A"/>
    <w:rsid w:val="00634DB4"/>
    <w:rsid w:val="00635138"/>
    <w:rsid w:val="00635365"/>
    <w:rsid w:val="0063537A"/>
    <w:rsid w:val="00635E23"/>
    <w:rsid w:val="006361AC"/>
    <w:rsid w:val="00636E21"/>
    <w:rsid w:val="00636EF2"/>
    <w:rsid w:val="00637189"/>
    <w:rsid w:val="0063796C"/>
    <w:rsid w:val="006408D2"/>
    <w:rsid w:val="00640B8D"/>
    <w:rsid w:val="00640BC8"/>
    <w:rsid w:val="00641E3B"/>
    <w:rsid w:val="0064222B"/>
    <w:rsid w:val="00642722"/>
    <w:rsid w:val="00642AA3"/>
    <w:rsid w:val="00643262"/>
    <w:rsid w:val="006436AE"/>
    <w:rsid w:val="006438FC"/>
    <w:rsid w:val="00643F78"/>
    <w:rsid w:val="00643F80"/>
    <w:rsid w:val="00644D52"/>
    <w:rsid w:val="006451E9"/>
    <w:rsid w:val="00646020"/>
    <w:rsid w:val="00646671"/>
    <w:rsid w:val="00646BF4"/>
    <w:rsid w:val="00646BF8"/>
    <w:rsid w:val="006470B3"/>
    <w:rsid w:val="00647339"/>
    <w:rsid w:val="00647605"/>
    <w:rsid w:val="006476DC"/>
    <w:rsid w:val="006476E1"/>
    <w:rsid w:val="006479B1"/>
    <w:rsid w:val="00647DDB"/>
    <w:rsid w:val="006500FC"/>
    <w:rsid w:val="00650C5C"/>
    <w:rsid w:val="00651597"/>
    <w:rsid w:val="00651A63"/>
    <w:rsid w:val="00651DD0"/>
    <w:rsid w:val="00652543"/>
    <w:rsid w:val="00652E2F"/>
    <w:rsid w:val="00652F58"/>
    <w:rsid w:val="006544D9"/>
    <w:rsid w:val="00654968"/>
    <w:rsid w:val="00654D0C"/>
    <w:rsid w:val="006553F8"/>
    <w:rsid w:val="00655B4F"/>
    <w:rsid w:val="00655D50"/>
    <w:rsid w:val="00655F59"/>
    <w:rsid w:val="006564DF"/>
    <w:rsid w:val="00661616"/>
    <w:rsid w:val="00661B1D"/>
    <w:rsid w:val="0066264B"/>
    <w:rsid w:val="00663D3C"/>
    <w:rsid w:val="00664BAB"/>
    <w:rsid w:val="00665248"/>
    <w:rsid w:val="006660F9"/>
    <w:rsid w:val="00666227"/>
    <w:rsid w:val="006665D5"/>
    <w:rsid w:val="00666699"/>
    <w:rsid w:val="00666AFA"/>
    <w:rsid w:val="00666C78"/>
    <w:rsid w:val="00667810"/>
    <w:rsid w:val="00667AA6"/>
    <w:rsid w:val="00667C62"/>
    <w:rsid w:val="00667ED4"/>
    <w:rsid w:val="00670156"/>
    <w:rsid w:val="0067098F"/>
    <w:rsid w:val="00670A33"/>
    <w:rsid w:val="00671127"/>
    <w:rsid w:val="00671674"/>
    <w:rsid w:val="006716B1"/>
    <w:rsid w:val="00671930"/>
    <w:rsid w:val="00671CE4"/>
    <w:rsid w:val="00672163"/>
    <w:rsid w:val="006726F6"/>
    <w:rsid w:val="00672C84"/>
    <w:rsid w:val="006732B9"/>
    <w:rsid w:val="00674B71"/>
    <w:rsid w:val="00674FA2"/>
    <w:rsid w:val="00675613"/>
    <w:rsid w:val="00675897"/>
    <w:rsid w:val="00675CC1"/>
    <w:rsid w:val="0067642B"/>
    <w:rsid w:val="0067659A"/>
    <w:rsid w:val="00676B7C"/>
    <w:rsid w:val="00676D6E"/>
    <w:rsid w:val="0067755A"/>
    <w:rsid w:val="0067781E"/>
    <w:rsid w:val="00677A1B"/>
    <w:rsid w:val="00677AE0"/>
    <w:rsid w:val="0068042F"/>
    <w:rsid w:val="00680564"/>
    <w:rsid w:val="006808DF"/>
    <w:rsid w:val="00681A3D"/>
    <w:rsid w:val="00681B75"/>
    <w:rsid w:val="00681F6F"/>
    <w:rsid w:val="00682123"/>
    <w:rsid w:val="00682274"/>
    <w:rsid w:val="006823CD"/>
    <w:rsid w:val="00682E35"/>
    <w:rsid w:val="00683E1C"/>
    <w:rsid w:val="006848CD"/>
    <w:rsid w:val="00684A81"/>
    <w:rsid w:val="00684B70"/>
    <w:rsid w:val="006854CC"/>
    <w:rsid w:val="00685868"/>
    <w:rsid w:val="00686057"/>
    <w:rsid w:val="00686103"/>
    <w:rsid w:val="006873EF"/>
    <w:rsid w:val="006875A4"/>
    <w:rsid w:val="00687E62"/>
    <w:rsid w:val="0069008B"/>
    <w:rsid w:val="00690B32"/>
    <w:rsid w:val="006912DC"/>
    <w:rsid w:val="00692191"/>
    <w:rsid w:val="0069223C"/>
    <w:rsid w:val="0069230C"/>
    <w:rsid w:val="00692901"/>
    <w:rsid w:val="00692D78"/>
    <w:rsid w:val="00692E99"/>
    <w:rsid w:val="006936D4"/>
    <w:rsid w:val="006939C3"/>
    <w:rsid w:val="00693DBF"/>
    <w:rsid w:val="00693F57"/>
    <w:rsid w:val="006944C6"/>
    <w:rsid w:val="00694926"/>
    <w:rsid w:val="00694A0F"/>
    <w:rsid w:val="0069623B"/>
    <w:rsid w:val="00696A01"/>
    <w:rsid w:val="00696B30"/>
    <w:rsid w:val="00696D57"/>
    <w:rsid w:val="00696F0F"/>
    <w:rsid w:val="00697782"/>
    <w:rsid w:val="00697A2A"/>
    <w:rsid w:val="00697B06"/>
    <w:rsid w:val="006A0C5C"/>
    <w:rsid w:val="006A0CE1"/>
    <w:rsid w:val="006A1C73"/>
    <w:rsid w:val="006A2D65"/>
    <w:rsid w:val="006A323A"/>
    <w:rsid w:val="006A3322"/>
    <w:rsid w:val="006A4014"/>
    <w:rsid w:val="006A4839"/>
    <w:rsid w:val="006A6237"/>
    <w:rsid w:val="006A6E36"/>
    <w:rsid w:val="006A7FEB"/>
    <w:rsid w:val="006B016A"/>
    <w:rsid w:val="006B2165"/>
    <w:rsid w:val="006B2337"/>
    <w:rsid w:val="006B23B2"/>
    <w:rsid w:val="006B2D0A"/>
    <w:rsid w:val="006B2D23"/>
    <w:rsid w:val="006B3196"/>
    <w:rsid w:val="006B31DD"/>
    <w:rsid w:val="006B373E"/>
    <w:rsid w:val="006B3785"/>
    <w:rsid w:val="006B3A97"/>
    <w:rsid w:val="006B3ED9"/>
    <w:rsid w:val="006B5892"/>
    <w:rsid w:val="006B5BD2"/>
    <w:rsid w:val="006B63DF"/>
    <w:rsid w:val="006B6C96"/>
    <w:rsid w:val="006B6FE0"/>
    <w:rsid w:val="006C0356"/>
    <w:rsid w:val="006C048B"/>
    <w:rsid w:val="006C06D4"/>
    <w:rsid w:val="006C0B9B"/>
    <w:rsid w:val="006C117E"/>
    <w:rsid w:val="006C13CA"/>
    <w:rsid w:val="006C15C0"/>
    <w:rsid w:val="006C1D4D"/>
    <w:rsid w:val="006C2137"/>
    <w:rsid w:val="006C261D"/>
    <w:rsid w:val="006C2B37"/>
    <w:rsid w:val="006C3C68"/>
    <w:rsid w:val="006C4152"/>
    <w:rsid w:val="006C4302"/>
    <w:rsid w:val="006C4A4E"/>
    <w:rsid w:val="006C4B6B"/>
    <w:rsid w:val="006C4D67"/>
    <w:rsid w:val="006C4F83"/>
    <w:rsid w:val="006C5128"/>
    <w:rsid w:val="006C51F1"/>
    <w:rsid w:val="006C5FFF"/>
    <w:rsid w:val="006C6731"/>
    <w:rsid w:val="006C678C"/>
    <w:rsid w:val="006C67B5"/>
    <w:rsid w:val="006C6B56"/>
    <w:rsid w:val="006C7ACA"/>
    <w:rsid w:val="006C7FB3"/>
    <w:rsid w:val="006D16FD"/>
    <w:rsid w:val="006D3FA0"/>
    <w:rsid w:val="006D411A"/>
    <w:rsid w:val="006D474B"/>
    <w:rsid w:val="006D4C0E"/>
    <w:rsid w:val="006D4D54"/>
    <w:rsid w:val="006D5405"/>
    <w:rsid w:val="006D563A"/>
    <w:rsid w:val="006D56CA"/>
    <w:rsid w:val="006D7716"/>
    <w:rsid w:val="006D7940"/>
    <w:rsid w:val="006D7B77"/>
    <w:rsid w:val="006D7E0C"/>
    <w:rsid w:val="006E0128"/>
    <w:rsid w:val="006E0820"/>
    <w:rsid w:val="006E0AF1"/>
    <w:rsid w:val="006E19AC"/>
    <w:rsid w:val="006E1EEB"/>
    <w:rsid w:val="006E23E7"/>
    <w:rsid w:val="006E2739"/>
    <w:rsid w:val="006E2799"/>
    <w:rsid w:val="006E405C"/>
    <w:rsid w:val="006E4668"/>
    <w:rsid w:val="006E4755"/>
    <w:rsid w:val="006E53FF"/>
    <w:rsid w:val="006E5892"/>
    <w:rsid w:val="006E696E"/>
    <w:rsid w:val="006E7BCA"/>
    <w:rsid w:val="006F068E"/>
    <w:rsid w:val="006F0E8F"/>
    <w:rsid w:val="006F0EDC"/>
    <w:rsid w:val="006F139D"/>
    <w:rsid w:val="006F1AD8"/>
    <w:rsid w:val="006F2886"/>
    <w:rsid w:val="006F2D73"/>
    <w:rsid w:val="006F4247"/>
    <w:rsid w:val="006F50C5"/>
    <w:rsid w:val="006F549C"/>
    <w:rsid w:val="006F5A8E"/>
    <w:rsid w:val="006F620A"/>
    <w:rsid w:val="006F62CF"/>
    <w:rsid w:val="006F649F"/>
    <w:rsid w:val="006F67FD"/>
    <w:rsid w:val="006F6D11"/>
    <w:rsid w:val="006F6DDC"/>
    <w:rsid w:val="006F72AE"/>
    <w:rsid w:val="006F7466"/>
    <w:rsid w:val="006F7B6A"/>
    <w:rsid w:val="00700121"/>
    <w:rsid w:val="007001ED"/>
    <w:rsid w:val="00700B4E"/>
    <w:rsid w:val="00700BD9"/>
    <w:rsid w:val="00701E28"/>
    <w:rsid w:val="00702461"/>
    <w:rsid w:val="007035FF"/>
    <w:rsid w:val="00703C57"/>
    <w:rsid w:val="00704223"/>
    <w:rsid w:val="007044BD"/>
    <w:rsid w:val="007045E3"/>
    <w:rsid w:val="0070468D"/>
    <w:rsid w:val="007046EE"/>
    <w:rsid w:val="00705185"/>
    <w:rsid w:val="00705874"/>
    <w:rsid w:val="00705B6F"/>
    <w:rsid w:val="00707020"/>
    <w:rsid w:val="0070718F"/>
    <w:rsid w:val="007071CF"/>
    <w:rsid w:val="007076AF"/>
    <w:rsid w:val="007077FB"/>
    <w:rsid w:val="00707999"/>
    <w:rsid w:val="007102A3"/>
    <w:rsid w:val="007116D5"/>
    <w:rsid w:val="00711801"/>
    <w:rsid w:val="00711986"/>
    <w:rsid w:val="00711E83"/>
    <w:rsid w:val="007123EB"/>
    <w:rsid w:val="00712564"/>
    <w:rsid w:val="007127F3"/>
    <w:rsid w:val="00712AED"/>
    <w:rsid w:val="00712FAC"/>
    <w:rsid w:val="007131AC"/>
    <w:rsid w:val="007131B3"/>
    <w:rsid w:val="007142AE"/>
    <w:rsid w:val="00714E19"/>
    <w:rsid w:val="00715732"/>
    <w:rsid w:val="00715842"/>
    <w:rsid w:val="00716074"/>
    <w:rsid w:val="00716B56"/>
    <w:rsid w:val="00716CD5"/>
    <w:rsid w:val="00716D15"/>
    <w:rsid w:val="0071715E"/>
    <w:rsid w:val="0071737C"/>
    <w:rsid w:val="00717791"/>
    <w:rsid w:val="007203F4"/>
    <w:rsid w:val="0072053B"/>
    <w:rsid w:val="00720E76"/>
    <w:rsid w:val="00721A9D"/>
    <w:rsid w:val="0072298D"/>
    <w:rsid w:val="00722D0C"/>
    <w:rsid w:val="00723277"/>
    <w:rsid w:val="007232C2"/>
    <w:rsid w:val="00723A1F"/>
    <w:rsid w:val="00723E30"/>
    <w:rsid w:val="00724549"/>
    <w:rsid w:val="00724BAF"/>
    <w:rsid w:val="00724F7E"/>
    <w:rsid w:val="007256BE"/>
    <w:rsid w:val="00725BD6"/>
    <w:rsid w:val="00726612"/>
    <w:rsid w:val="00730002"/>
    <w:rsid w:val="007302CD"/>
    <w:rsid w:val="0073075F"/>
    <w:rsid w:val="00730EAE"/>
    <w:rsid w:val="007313AD"/>
    <w:rsid w:val="007317E6"/>
    <w:rsid w:val="007318CE"/>
    <w:rsid w:val="00731AC9"/>
    <w:rsid w:val="00732273"/>
    <w:rsid w:val="007324B5"/>
    <w:rsid w:val="007329F5"/>
    <w:rsid w:val="00733794"/>
    <w:rsid w:val="00733FC8"/>
    <w:rsid w:val="0073423B"/>
    <w:rsid w:val="007343AC"/>
    <w:rsid w:val="007343DB"/>
    <w:rsid w:val="00734C8D"/>
    <w:rsid w:val="00735A27"/>
    <w:rsid w:val="00735D46"/>
    <w:rsid w:val="00735EBC"/>
    <w:rsid w:val="00736372"/>
    <w:rsid w:val="00736767"/>
    <w:rsid w:val="00737B44"/>
    <w:rsid w:val="00740598"/>
    <w:rsid w:val="0074090D"/>
    <w:rsid w:val="00740D45"/>
    <w:rsid w:val="0074108A"/>
    <w:rsid w:val="0074178C"/>
    <w:rsid w:val="007420DF"/>
    <w:rsid w:val="0074253C"/>
    <w:rsid w:val="00742B75"/>
    <w:rsid w:val="00742ECD"/>
    <w:rsid w:val="00742FDF"/>
    <w:rsid w:val="00743D6D"/>
    <w:rsid w:val="0074521E"/>
    <w:rsid w:val="00745288"/>
    <w:rsid w:val="007459B6"/>
    <w:rsid w:val="00745A72"/>
    <w:rsid w:val="00745B0F"/>
    <w:rsid w:val="00745CE3"/>
    <w:rsid w:val="00745E1E"/>
    <w:rsid w:val="00746CA1"/>
    <w:rsid w:val="00747397"/>
    <w:rsid w:val="007474A2"/>
    <w:rsid w:val="0075027B"/>
    <w:rsid w:val="0075037E"/>
    <w:rsid w:val="0075096B"/>
    <w:rsid w:val="00750E14"/>
    <w:rsid w:val="007526BC"/>
    <w:rsid w:val="00752711"/>
    <w:rsid w:val="00752A6F"/>
    <w:rsid w:val="00752BE1"/>
    <w:rsid w:val="007539B7"/>
    <w:rsid w:val="00753AB7"/>
    <w:rsid w:val="00753D96"/>
    <w:rsid w:val="0075476A"/>
    <w:rsid w:val="00754D7F"/>
    <w:rsid w:val="00755273"/>
    <w:rsid w:val="007555CA"/>
    <w:rsid w:val="0075561B"/>
    <w:rsid w:val="00755B31"/>
    <w:rsid w:val="00755C09"/>
    <w:rsid w:val="00756C8C"/>
    <w:rsid w:val="00756F60"/>
    <w:rsid w:val="00756FED"/>
    <w:rsid w:val="00757A86"/>
    <w:rsid w:val="00757CFB"/>
    <w:rsid w:val="007610D4"/>
    <w:rsid w:val="007614C9"/>
    <w:rsid w:val="007616CE"/>
    <w:rsid w:val="00761A61"/>
    <w:rsid w:val="0076253A"/>
    <w:rsid w:val="00762B9C"/>
    <w:rsid w:val="00763340"/>
    <w:rsid w:val="00763FA9"/>
    <w:rsid w:val="00764806"/>
    <w:rsid w:val="00764A28"/>
    <w:rsid w:val="00764E80"/>
    <w:rsid w:val="00764F79"/>
    <w:rsid w:val="007654F2"/>
    <w:rsid w:val="00767258"/>
    <w:rsid w:val="007673AC"/>
    <w:rsid w:val="0076766C"/>
    <w:rsid w:val="00767CC3"/>
    <w:rsid w:val="0077097F"/>
    <w:rsid w:val="00770A23"/>
    <w:rsid w:val="00770A44"/>
    <w:rsid w:val="00772B15"/>
    <w:rsid w:val="00772F87"/>
    <w:rsid w:val="007731C2"/>
    <w:rsid w:val="00774A9B"/>
    <w:rsid w:val="0077500C"/>
    <w:rsid w:val="00775B2B"/>
    <w:rsid w:val="00775C0D"/>
    <w:rsid w:val="007765F3"/>
    <w:rsid w:val="007769FD"/>
    <w:rsid w:val="00776CE5"/>
    <w:rsid w:val="00777428"/>
    <w:rsid w:val="00777733"/>
    <w:rsid w:val="00777A57"/>
    <w:rsid w:val="00777BFE"/>
    <w:rsid w:val="0078068E"/>
    <w:rsid w:val="00780A6B"/>
    <w:rsid w:val="00781778"/>
    <w:rsid w:val="00781EF1"/>
    <w:rsid w:val="007823A3"/>
    <w:rsid w:val="00782507"/>
    <w:rsid w:val="00782589"/>
    <w:rsid w:val="00782ED2"/>
    <w:rsid w:val="007837C6"/>
    <w:rsid w:val="00783909"/>
    <w:rsid w:val="00783BE1"/>
    <w:rsid w:val="00783FD8"/>
    <w:rsid w:val="00784616"/>
    <w:rsid w:val="00785000"/>
    <w:rsid w:val="0078503C"/>
    <w:rsid w:val="00785479"/>
    <w:rsid w:val="0078570A"/>
    <w:rsid w:val="00785AF0"/>
    <w:rsid w:val="00790623"/>
    <w:rsid w:val="00790F30"/>
    <w:rsid w:val="00791137"/>
    <w:rsid w:val="0079169A"/>
    <w:rsid w:val="00791751"/>
    <w:rsid w:val="00791EEF"/>
    <w:rsid w:val="007921D1"/>
    <w:rsid w:val="00792B7D"/>
    <w:rsid w:val="00792D11"/>
    <w:rsid w:val="007937AD"/>
    <w:rsid w:val="00793F84"/>
    <w:rsid w:val="007945E3"/>
    <w:rsid w:val="007958B0"/>
    <w:rsid w:val="00795C0C"/>
    <w:rsid w:val="007968BA"/>
    <w:rsid w:val="00796B49"/>
    <w:rsid w:val="00796B58"/>
    <w:rsid w:val="00796ECE"/>
    <w:rsid w:val="00797B3C"/>
    <w:rsid w:val="007A027E"/>
    <w:rsid w:val="007A11A4"/>
    <w:rsid w:val="007A12B5"/>
    <w:rsid w:val="007A213D"/>
    <w:rsid w:val="007A2C78"/>
    <w:rsid w:val="007A3341"/>
    <w:rsid w:val="007A36A4"/>
    <w:rsid w:val="007A3B5F"/>
    <w:rsid w:val="007A3E86"/>
    <w:rsid w:val="007A42C6"/>
    <w:rsid w:val="007A4D7A"/>
    <w:rsid w:val="007A5068"/>
    <w:rsid w:val="007A5464"/>
    <w:rsid w:val="007A5799"/>
    <w:rsid w:val="007A5D10"/>
    <w:rsid w:val="007A6A5A"/>
    <w:rsid w:val="007A7175"/>
    <w:rsid w:val="007A74FB"/>
    <w:rsid w:val="007B096F"/>
    <w:rsid w:val="007B09B4"/>
    <w:rsid w:val="007B0A38"/>
    <w:rsid w:val="007B0B22"/>
    <w:rsid w:val="007B0D83"/>
    <w:rsid w:val="007B1BA5"/>
    <w:rsid w:val="007B2716"/>
    <w:rsid w:val="007B3640"/>
    <w:rsid w:val="007B3B26"/>
    <w:rsid w:val="007B4112"/>
    <w:rsid w:val="007B47AF"/>
    <w:rsid w:val="007B5293"/>
    <w:rsid w:val="007B54B8"/>
    <w:rsid w:val="007B5C13"/>
    <w:rsid w:val="007B5DA8"/>
    <w:rsid w:val="007B623E"/>
    <w:rsid w:val="007B698E"/>
    <w:rsid w:val="007B6E64"/>
    <w:rsid w:val="007B6E90"/>
    <w:rsid w:val="007B7DAF"/>
    <w:rsid w:val="007C0390"/>
    <w:rsid w:val="007C06EA"/>
    <w:rsid w:val="007C072C"/>
    <w:rsid w:val="007C165C"/>
    <w:rsid w:val="007C1AF6"/>
    <w:rsid w:val="007C1C24"/>
    <w:rsid w:val="007C2634"/>
    <w:rsid w:val="007C2794"/>
    <w:rsid w:val="007C297C"/>
    <w:rsid w:val="007C2CE7"/>
    <w:rsid w:val="007C2EB9"/>
    <w:rsid w:val="007C30D0"/>
    <w:rsid w:val="007C3280"/>
    <w:rsid w:val="007C3C03"/>
    <w:rsid w:val="007C53B6"/>
    <w:rsid w:val="007C5424"/>
    <w:rsid w:val="007C552D"/>
    <w:rsid w:val="007C64E3"/>
    <w:rsid w:val="007C6AB5"/>
    <w:rsid w:val="007C7778"/>
    <w:rsid w:val="007D04A7"/>
    <w:rsid w:val="007D0501"/>
    <w:rsid w:val="007D05D8"/>
    <w:rsid w:val="007D0E20"/>
    <w:rsid w:val="007D0ED0"/>
    <w:rsid w:val="007D1039"/>
    <w:rsid w:val="007D18BF"/>
    <w:rsid w:val="007D21E4"/>
    <w:rsid w:val="007D2210"/>
    <w:rsid w:val="007D2723"/>
    <w:rsid w:val="007D273C"/>
    <w:rsid w:val="007D275C"/>
    <w:rsid w:val="007D378F"/>
    <w:rsid w:val="007D38FC"/>
    <w:rsid w:val="007D3967"/>
    <w:rsid w:val="007D4080"/>
    <w:rsid w:val="007D4524"/>
    <w:rsid w:val="007D4673"/>
    <w:rsid w:val="007D5456"/>
    <w:rsid w:val="007D5628"/>
    <w:rsid w:val="007D56F2"/>
    <w:rsid w:val="007D5790"/>
    <w:rsid w:val="007D5EC5"/>
    <w:rsid w:val="007D72EA"/>
    <w:rsid w:val="007D76DA"/>
    <w:rsid w:val="007D7A84"/>
    <w:rsid w:val="007D7A90"/>
    <w:rsid w:val="007D7BC5"/>
    <w:rsid w:val="007D7BD3"/>
    <w:rsid w:val="007D7D2E"/>
    <w:rsid w:val="007D7D45"/>
    <w:rsid w:val="007D7D7B"/>
    <w:rsid w:val="007E0840"/>
    <w:rsid w:val="007E0A41"/>
    <w:rsid w:val="007E0D70"/>
    <w:rsid w:val="007E1840"/>
    <w:rsid w:val="007E1F65"/>
    <w:rsid w:val="007E27D9"/>
    <w:rsid w:val="007E3DA4"/>
    <w:rsid w:val="007E418F"/>
    <w:rsid w:val="007E42DD"/>
    <w:rsid w:val="007E452A"/>
    <w:rsid w:val="007E47E6"/>
    <w:rsid w:val="007E5BF0"/>
    <w:rsid w:val="007E5D98"/>
    <w:rsid w:val="007E62E1"/>
    <w:rsid w:val="007E6ED3"/>
    <w:rsid w:val="007E7684"/>
    <w:rsid w:val="007E7A34"/>
    <w:rsid w:val="007F0441"/>
    <w:rsid w:val="007F1380"/>
    <w:rsid w:val="007F139F"/>
    <w:rsid w:val="007F17E3"/>
    <w:rsid w:val="007F2015"/>
    <w:rsid w:val="007F25C8"/>
    <w:rsid w:val="007F2AB4"/>
    <w:rsid w:val="007F2C46"/>
    <w:rsid w:val="007F2E1F"/>
    <w:rsid w:val="007F35E8"/>
    <w:rsid w:val="007F43B7"/>
    <w:rsid w:val="007F4419"/>
    <w:rsid w:val="007F47E1"/>
    <w:rsid w:val="007F4FA3"/>
    <w:rsid w:val="007F53B8"/>
    <w:rsid w:val="007F57DB"/>
    <w:rsid w:val="007F5F96"/>
    <w:rsid w:val="007F67FE"/>
    <w:rsid w:val="007F7A33"/>
    <w:rsid w:val="00800476"/>
    <w:rsid w:val="00800B51"/>
    <w:rsid w:val="00800E42"/>
    <w:rsid w:val="00801450"/>
    <w:rsid w:val="00801EFD"/>
    <w:rsid w:val="00801F50"/>
    <w:rsid w:val="00801FA5"/>
    <w:rsid w:val="00802EEB"/>
    <w:rsid w:val="008037AB"/>
    <w:rsid w:val="00804276"/>
    <w:rsid w:val="0080490F"/>
    <w:rsid w:val="00804EDC"/>
    <w:rsid w:val="00805062"/>
    <w:rsid w:val="00805CDD"/>
    <w:rsid w:val="0080604F"/>
    <w:rsid w:val="00806818"/>
    <w:rsid w:val="00807114"/>
    <w:rsid w:val="00807517"/>
    <w:rsid w:val="00807638"/>
    <w:rsid w:val="00807A6A"/>
    <w:rsid w:val="00810443"/>
    <w:rsid w:val="008107F7"/>
    <w:rsid w:val="00810DFB"/>
    <w:rsid w:val="00811DDC"/>
    <w:rsid w:val="00811FDD"/>
    <w:rsid w:val="00812250"/>
    <w:rsid w:val="00813286"/>
    <w:rsid w:val="008136C4"/>
    <w:rsid w:val="00814254"/>
    <w:rsid w:val="00814273"/>
    <w:rsid w:val="00814323"/>
    <w:rsid w:val="00814474"/>
    <w:rsid w:val="008148FC"/>
    <w:rsid w:val="00814DB4"/>
    <w:rsid w:val="008151D8"/>
    <w:rsid w:val="008155DD"/>
    <w:rsid w:val="0081592F"/>
    <w:rsid w:val="00815D76"/>
    <w:rsid w:val="00816A0A"/>
    <w:rsid w:val="0081729A"/>
    <w:rsid w:val="008175B9"/>
    <w:rsid w:val="0081777B"/>
    <w:rsid w:val="00817828"/>
    <w:rsid w:val="00817FB0"/>
    <w:rsid w:val="00820654"/>
    <w:rsid w:val="00820990"/>
    <w:rsid w:val="00820DB1"/>
    <w:rsid w:val="00821453"/>
    <w:rsid w:val="00821EA6"/>
    <w:rsid w:val="00822CFC"/>
    <w:rsid w:val="008240E0"/>
    <w:rsid w:val="0082418E"/>
    <w:rsid w:val="008242EA"/>
    <w:rsid w:val="008248D1"/>
    <w:rsid w:val="00824A86"/>
    <w:rsid w:val="00824BFC"/>
    <w:rsid w:val="00825644"/>
    <w:rsid w:val="00826238"/>
    <w:rsid w:val="0082665A"/>
    <w:rsid w:val="00826B1A"/>
    <w:rsid w:val="00827B75"/>
    <w:rsid w:val="00827C99"/>
    <w:rsid w:val="00830195"/>
    <w:rsid w:val="00830F2D"/>
    <w:rsid w:val="00831599"/>
    <w:rsid w:val="008315D0"/>
    <w:rsid w:val="00832273"/>
    <w:rsid w:val="00832985"/>
    <w:rsid w:val="00832D7C"/>
    <w:rsid w:val="00833D1F"/>
    <w:rsid w:val="00833E97"/>
    <w:rsid w:val="00833FE5"/>
    <w:rsid w:val="008341B2"/>
    <w:rsid w:val="00835552"/>
    <w:rsid w:val="00835F5D"/>
    <w:rsid w:val="00836AC9"/>
    <w:rsid w:val="00836B2B"/>
    <w:rsid w:val="00836D50"/>
    <w:rsid w:val="0083707F"/>
    <w:rsid w:val="008372F2"/>
    <w:rsid w:val="008379DE"/>
    <w:rsid w:val="00837C75"/>
    <w:rsid w:val="0084010C"/>
    <w:rsid w:val="00840375"/>
    <w:rsid w:val="0084075A"/>
    <w:rsid w:val="00840857"/>
    <w:rsid w:val="008409E2"/>
    <w:rsid w:val="008412BC"/>
    <w:rsid w:val="00841A3C"/>
    <w:rsid w:val="008420C9"/>
    <w:rsid w:val="008425AE"/>
    <w:rsid w:val="008430E2"/>
    <w:rsid w:val="00843480"/>
    <w:rsid w:val="0084369B"/>
    <w:rsid w:val="00843ADF"/>
    <w:rsid w:val="00843EA6"/>
    <w:rsid w:val="00843F51"/>
    <w:rsid w:val="00843FE4"/>
    <w:rsid w:val="00844A4A"/>
    <w:rsid w:val="008450F9"/>
    <w:rsid w:val="00845960"/>
    <w:rsid w:val="008459D6"/>
    <w:rsid w:val="00845ACA"/>
    <w:rsid w:val="00845D38"/>
    <w:rsid w:val="00846EDD"/>
    <w:rsid w:val="00847230"/>
    <w:rsid w:val="00847C41"/>
    <w:rsid w:val="00847DC0"/>
    <w:rsid w:val="00847E33"/>
    <w:rsid w:val="0085076B"/>
    <w:rsid w:val="008512D6"/>
    <w:rsid w:val="0085137B"/>
    <w:rsid w:val="008514A6"/>
    <w:rsid w:val="00851C38"/>
    <w:rsid w:val="00851D12"/>
    <w:rsid w:val="00851E7A"/>
    <w:rsid w:val="00852275"/>
    <w:rsid w:val="008526CE"/>
    <w:rsid w:val="00853D19"/>
    <w:rsid w:val="00853E0B"/>
    <w:rsid w:val="00854127"/>
    <w:rsid w:val="008551DD"/>
    <w:rsid w:val="008553FE"/>
    <w:rsid w:val="00855768"/>
    <w:rsid w:val="00856659"/>
    <w:rsid w:val="00856EA6"/>
    <w:rsid w:val="00857DA5"/>
    <w:rsid w:val="00860900"/>
    <w:rsid w:val="008609DC"/>
    <w:rsid w:val="00860EF8"/>
    <w:rsid w:val="00861B37"/>
    <w:rsid w:val="008624E5"/>
    <w:rsid w:val="00862601"/>
    <w:rsid w:val="008626B0"/>
    <w:rsid w:val="008626E4"/>
    <w:rsid w:val="008627E3"/>
    <w:rsid w:val="0086306A"/>
    <w:rsid w:val="0086331B"/>
    <w:rsid w:val="00863B62"/>
    <w:rsid w:val="00863F3E"/>
    <w:rsid w:val="00863FC5"/>
    <w:rsid w:val="0086416F"/>
    <w:rsid w:val="008649B7"/>
    <w:rsid w:val="00864AC2"/>
    <w:rsid w:val="00864B26"/>
    <w:rsid w:val="00864F1A"/>
    <w:rsid w:val="00865160"/>
    <w:rsid w:val="00865292"/>
    <w:rsid w:val="008657B4"/>
    <w:rsid w:val="00865B9E"/>
    <w:rsid w:val="00865F4A"/>
    <w:rsid w:val="00865F69"/>
    <w:rsid w:val="008669F7"/>
    <w:rsid w:val="00866C82"/>
    <w:rsid w:val="00867499"/>
    <w:rsid w:val="008675EE"/>
    <w:rsid w:val="008700F3"/>
    <w:rsid w:val="00870E0D"/>
    <w:rsid w:val="008710A7"/>
    <w:rsid w:val="0087154F"/>
    <w:rsid w:val="00871D2F"/>
    <w:rsid w:val="00872330"/>
    <w:rsid w:val="0087366E"/>
    <w:rsid w:val="00874DEE"/>
    <w:rsid w:val="00875036"/>
    <w:rsid w:val="008759B0"/>
    <w:rsid w:val="00875D32"/>
    <w:rsid w:val="00875DF6"/>
    <w:rsid w:val="008768EB"/>
    <w:rsid w:val="00876900"/>
    <w:rsid w:val="00876DA2"/>
    <w:rsid w:val="00876EC9"/>
    <w:rsid w:val="00877513"/>
    <w:rsid w:val="00877B08"/>
    <w:rsid w:val="00877B1E"/>
    <w:rsid w:val="00877EC1"/>
    <w:rsid w:val="0088071B"/>
    <w:rsid w:val="00880A0E"/>
    <w:rsid w:val="00880CC0"/>
    <w:rsid w:val="00881152"/>
    <w:rsid w:val="008812F1"/>
    <w:rsid w:val="00881319"/>
    <w:rsid w:val="00882329"/>
    <w:rsid w:val="00883153"/>
    <w:rsid w:val="00883849"/>
    <w:rsid w:val="00883861"/>
    <w:rsid w:val="00885051"/>
    <w:rsid w:val="0088575B"/>
    <w:rsid w:val="008866E7"/>
    <w:rsid w:val="008870B0"/>
    <w:rsid w:val="00887DEB"/>
    <w:rsid w:val="00891797"/>
    <w:rsid w:val="00891B6A"/>
    <w:rsid w:val="00891E9D"/>
    <w:rsid w:val="008922AA"/>
    <w:rsid w:val="00892F40"/>
    <w:rsid w:val="0089306E"/>
    <w:rsid w:val="0089479B"/>
    <w:rsid w:val="008949AF"/>
    <w:rsid w:val="00894F6A"/>
    <w:rsid w:val="008955BC"/>
    <w:rsid w:val="00895CFF"/>
    <w:rsid w:val="00896235"/>
    <w:rsid w:val="00896544"/>
    <w:rsid w:val="008973B4"/>
    <w:rsid w:val="008979E5"/>
    <w:rsid w:val="008A1320"/>
    <w:rsid w:val="008A136F"/>
    <w:rsid w:val="008A13B4"/>
    <w:rsid w:val="008A26E2"/>
    <w:rsid w:val="008A3886"/>
    <w:rsid w:val="008A3A64"/>
    <w:rsid w:val="008A3D38"/>
    <w:rsid w:val="008A45CB"/>
    <w:rsid w:val="008A49F1"/>
    <w:rsid w:val="008A50AB"/>
    <w:rsid w:val="008A5296"/>
    <w:rsid w:val="008A5B9F"/>
    <w:rsid w:val="008A61AB"/>
    <w:rsid w:val="008A66A0"/>
    <w:rsid w:val="008A6B4D"/>
    <w:rsid w:val="008A6BBA"/>
    <w:rsid w:val="008A788B"/>
    <w:rsid w:val="008A7C4D"/>
    <w:rsid w:val="008A7E7F"/>
    <w:rsid w:val="008B0D3A"/>
    <w:rsid w:val="008B1DF0"/>
    <w:rsid w:val="008B1E8A"/>
    <w:rsid w:val="008B213B"/>
    <w:rsid w:val="008B250D"/>
    <w:rsid w:val="008B3ACF"/>
    <w:rsid w:val="008B3C8F"/>
    <w:rsid w:val="008B5204"/>
    <w:rsid w:val="008B586B"/>
    <w:rsid w:val="008B5A8F"/>
    <w:rsid w:val="008B5DEF"/>
    <w:rsid w:val="008B5F88"/>
    <w:rsid w:val="008B7350"/>
    <w:rsid w:val="008B758A"/>
    <w:rsid w:val="008B77B5"/>
    <w:rsid w:val="008B7E9D"/>
    <w:rsid w:val="008C048B"/>
    <w:rsid w:val="008C0B62"/>
    <w:rsid w:val="008C0C82"/>
    <w:rsid w:val="008C120D"/>
    <w:rsid w:val="008C12F8"/>
    <w:rsid w:val="008C1C07"/>
    <w:rsid w:val="008C24CA"/>
    <w:rsid w:val="008C258A"/>
    <w:rsid w:val="008C2CF8"/>
    <w:rsid w:val="008C3D21"/>
    <w:rsid w:val="008C3DFC"/>
    <w:rsid w:val="008C4140"/>
    <w:rsid w:val="008C42AB"/>
    <w:rsid w:val="008C4399"/>
    <w:rsid w:val="008C43A3"/>
    <w:rsid w:val="008C44EA"/>
    <w:rsid w:val="008C46C8"/>
    <w:rsid w:val="008C5881"/>
    <w:rsid w:val="008C68C8"/>
    <w:rsid w:val="008C70E2"/>
    <w:rsid w:val="008C7523"/>
    <w:rsid w:val="008D04EB"/>
    <w:rsid w:val="008D0982"/>
    <w:rsid w:val="008D0AB4"/>
    <w:rsid w:val="008D119A"/>
    <w:rsid w:val="008D135B"/>
    <w:rsid w:val="008D197D"/>
    <w:rsid w:val="008D1A2D"/>
    <w:rsid w:val="008D1DF7"/>
    <w:rsid w:val="008D26AC"/>
    <w:rsid w:val="008D3552"/>
    <w:rsid w:val="008D3C37"/>
    <w:rsid w:val="008D59E3"/>
    <w:rsid w:val="008D5B51"/>
    <w:rsid w:val="008D7005"/>
    <w:rsid w:val="008D75E7"/>
    <w:rsid w:val="008D7A86"/>
    <w:rsid w:val="008D7B5D"/>
    <w:rsid w:val="008D7F95"/>
    <w:rsid w:val="008E017D"/>
    <w:rsid w:val="008E04A3"/>
    <w:rsid w:val="008E0526"/>
    <w:rsid w:val="008E188F"/>
    <w:rsid w:val="008E1C68"/>
    <w:rsid w:val="008E276C"/>
    <w:rsid w:val="008E27D0"/>
    <w:rsid w:val="008E2842"/>
    <w:rsid w:val="008E2931"/>
    <w:rsid w:val="008E34D1"/>
    <w:rsid w:val="008E3DF5"/>
    <w:rsid w:val="008E4315"/>
    <w:rsid w:val="008E4558"/>
    <w:rsid w:val="008E4806"/>
    <w:rsid w:val="008E4BE2"/>
    <w:rsid w:val="008E50D8"/>
    <w:rsid w:val="008E5C3C"/>
    <w:rsid w:val="008E693D"/>
    <w:rsid w:val="008E6D62"/>
    <w:rsid w:val="008E6F62"/>
    <w:rsid w:val="008F0770"/>
    <w:rsid w:val="008F07FB"/>
    <w:rsid w:val="008F0977"/>
    <w:rsid w:val="008F0B8E"/>
    <w:rsid w:val="008F0C30"/>
    <w:rsid w:val="008F0D70"/>
    <w:rsid w:val="008F111C"/>
    <w:rsid w:val="008F1519"/>
    <w:rsid w:val="008F1BE7"/>
    <w:rsid w:val="008F2B20"/>
    <w:rsid w:val="008F2B7C"/>
    <w:rsid w:val="008F2BD9"/>
    <w:rsid w:val="008F317B"/>
    <w:rsid w:val="008F4500"/>
    <w:rsid w:val="008F450A"/>
    <w:rsid w:val="008F4F03"/>
    <w:rsid w:val="008F4F9D"/>
    <w:rsid w:val="008F50C0"/>
    <w:rsid w:val="008F5B47"/>
    <w:rsid w:val="008F6B1D"/>
    <w:rsid w:val="008F76D7"/>
    <w:rsid w:val="00900031"/>
    <w:rsid w:val="00901349"/>
    <w:rsid w:val="00901579"/>
    <w:rsid w:val="00902539"/>
    <w:rsid w:val="00902FB8"/>
    <w:rsid w:val="009033BB"/>
    <w:rsid w:val="009033C8"/>
    <w:rsid w:val="00903CF7"/>
    <w:rsid w:val="00903F5A"/>
    <w:rsid w:val="0090413D"/>
    <w:rsid w:val="009045C4"/>
    <w:rsid w:val="00904855"/>
    <w:rsid w:val="009048DC"/>
    <w:rsid w:val="00904902"/>
    <w:rsid w:val="009056C1"/>
    <w:rsid w:val="00906000"/>
    <w:rsid w:val="00906BEB"/>
    <w:rsid w:val="00907E79"/>
    <w:rsid w:val="00910160"/>
    <w:rsid w:val="00910A57"/>
    <w:rsid w:val="00911E17"/>
    <w:rsid w:val="009123C3"/>
    <w:rsid w:val="00912487"/>
    <w:rsid w:val="009139D1"/>
    <w:rsid w:val="00913B17"/>
    <w:rsid w:val="00913D54"/>
    <w:rsid w:val="00914288"/>
    <w:rsid w:val="0091457E"/>
    <w:rsid w:val="009147E9"/>
    <w:rsid w:val="00914AF5"/>
    <w:rsid w:val="00914C09"/>
    <w:rsid w:val="00914D3F"/>
    <w:rsid w:val="009157A4"/>
    <w:rsid w:val="00915A0E"/>
    <w:rsid w:val="009160F7"/>
    <w:rsid w:val="00916563"/>
    <w:rsid w:val="00917A03"/>
    <w:rsid w:val="00920179"/>
    <w:rsid w:val="0092040B"/>
    <w:rsid w:val="009207B8"/>
    <w:rsid w:val="00921018"/>
    <w:rsid w:val="0092133D"/>
    <w:rsid w:val="009214BF"/>
    <w:rsid w:val="009218DD"/>
    <w:rsid w:val="00922297"/>
    <w:rsid w:val="00922A91"/>
    <w:rsid w:val="009232BA"/>
    <w:rsid w:val="009233F1"/>
    <w:rsid w:val="009236C7"/>
    <w:rsid w:val="00923770"/>
    <w:rsid w:val="00923828"/>
    <w:rsid w:val="00924512"/>
    <w:rsid w:val="009246FD"/>
    <w:rsid w:val="00924927"/>
    <w:rsid w:val="0092585C"/>
    <w:rsid w:val="009259C0"/>
    <w:rsid w:val="00925E95"/>
    <w:rsid w:val="00926BF3"/>
    <w:rsid w:val="00926FFC"/>
    <w:rsid w:val="0092726E"/>
    <w:rsid w:val="00927CF3"/>
    <w:rsid w:val="00927E05"/>
    <w:rsid w:val="0093014B"/>
    <w:rsid w:val="009301C2"/>
    <w:rsid w:val="00930866"/>
    <w:rsid w:val="00930D23"/>
    <w:rsid w:val="00930DBE"/>
    <w:rsid w:val="00930F7A"/>
    <w:rsid w:val="0093123E"/>
    <w:rsid w:val="009315E7"/>
    <w:rsid w:val="009321EB"/>
    <w:rsid w:val="009322EA"/>
    <w:rsid w:val="0093247A"/>
    <w:rsid w:val="00932942"/>
    <w:rsid w:val="00932B8F"/>
    <w:rsid w:val="009348FA"/>
    <w:rsid w:val="00934C14"/>
    <w:rsid w:val="009352D2"/>
    <w:rsid w:val="00935D16"/>
    <w:rsid w:val="00936086"/>
    <w:rsid w:val="00936E56"/>
    <w:rsid w:val="009376FC"/>
    <w:rsid w:val="0093787B"/>
    <w:rsid w:val="00940E9F"/>
    <w:rsid w:val="00940FF4"/>
    <w:rsid w:val="00941579"/>
    <w:rsid w:val="009417F1"/>
    <w:rsid w:val="009419FF"/>
    <w:rsid w:val="00941A80"/>
    <w:rsid w:val="00942A97"/>
    <w:rsid w:val="00942B65"/>
    <w:rsid w:val="00942B8A"/>
    <w:rsid w:val="00942FCD"/>
    <w:rsid w:val="009434B1"/>
    <w:rsid w:val="009437E8"/>
    <w:rsid w:val="00943A68"/>
    <w:rsid w:val="00943BCC"/>
    <w:rsid w:val="00943CD9"/>
    <w:rsid w:val="00944DB6"/>
    <w:rsid w:val="009463D6"/>
    <w:rsid w:val="00946BE5"/>
    <w:rsid w:val="00946C27"/>
    <w:rsid w:val="00947926"/>
    <w:rsid w:val="009513E5"/>
    <w:rsid w:val="009514A6"/>
    <w:rsid w:val="00951C6D"/>
    <w:rsid w:val="00951F52"/>
    <w:rsid w:val="0095218C"/>
    <w:rsid w:val="00952901"/>
    <w:rsid w:val="00952967"/>
    <w:rsid w:val="00953084"/>
    <w:rsid w:val="009540F3"/>
    <w:rsid w:val="0095448D"/>
    <w:rsid w:val="00954656"/>
    <w:rsid w:val="00955341"/>
    <w:rsid w:val="0095546E"/>
    <w:rsid w:val="00955F51"/>
    <w:rsid w:val="00956CE8"/>
    <w:rsid w:val="0095740F"/>
    <w:rsid w:val="009574ED"/>
    <w:rsid w:val="00957C73"/>
    <w:rsid w:val="00957D42"/>
    <w:rsid w:val="00960207"/>
    <w:rsid w:val="00960817"/>
    <w:rsid w:val="00960A9F"/>
    <w:rsid w:val="00961084"/>
    <w:rsid w:val="00961608"/>
    <w:rsid w:val="00961664"/>
    <w:rsid w:val="009616CC"/>
    <w:rsid w:val="00961938"/>
    <w:rsid w:val="00963096"/>
    <w:rsid w:val="00963BCD"/>
    <w:rsid w:val="00965262"/>
    <w:rsid w:val="00967766"/>
    <w:rsid w:val="00967BAB"/>
    <w:rsid w:val="00967E3B"/>
    <w:rsid w:val="00971379"/>
    <w:rsid w:val="0097150E"/>
    <w:rsid w:val="00971EA0"/>
    <w:rsid w:val="00971EFD"/>
    <w:rsid w:val="00972EB0"/>
    <w:rsid w:val="00973FBC"/>
    <w:rsid w:val="00974463"/>
    <w:rsid w:val="009758E6"/>
    <w:rsid w:val="00975909"/>
    <w:rsid w:val="00975FF9"/>
    <w:rsid w:val="00976779"/>
    <w:rsid w:val="00976A8D"/>
    <w:rsid w:val="00976B4E"/>
    <w:rsid w:val="00977440"/>
    <w:rsid w:val="009813A0"/>
    <w:rsid w:val="00982034"/>
    <w:rsid w:val="0098226A"/>
    <w:rsid w:val="0098308E"/>
    <w:rsid w:val="009843AE"/>
    <w:rsid w:val="0098497B"/>
    <w:rsid w:val="00985563"/>
    <w:rsid w:val="00985622"/>
    <w:rsid w:val="00985C2C"/>
    <w:rsid w:val="00985CC0"/>
    <w:rsid w:val="00985D7F"/>
    <w:rsid w:val="00986BED"/>
    <w:rsid w:val="0098716B"/>
    <w:rsid w:val="00987C06"/>
    <w:rsid w:val="009913B7"/>
    <w:rsid w:val="00991776"/>
    <w:rsid w:val="0099276F"/>
    <w:rsid w:val="00992BB4"/>
    <w:rsid w:val="00992F9D"/>
    <w:rsid w:val="00993493"/>
    <w:rsid w:val="00996A4E"/>
    <w:rsid w:val="00997577"/>
    <w:rsid w:val="00997CA8"/>
    <w:rsid w:val="009A1F85"/>
    <w:rsid w:val="009A23C6"/>
    <w:rsid w:val="009A244C"/>
    <w:rsid w:val="009A30EE"/>
    <w:rsid w:val="009A3162"/>
    <w:rsid w:val="009A43ED"/>
    <w:rsid w:val="009A4C90"/>
    <w:rsid w:val="009A4CD5"/>
    <w:rsid w:val="009A4EAA"/>
    <w:rsid w:val="009A568C"/>
    <w:rsid w:val="009A5770"/>
    <w:rsid w:val="009A5835"/>
    <w:rsid w:val="009A5BFA"/>
    <w:rsid w:val="009A61A5"/>
    <w:rsid w:val="009A6437"/>
    <w:rsid w:val="009A69ED"/>
    <w:rsid w:val="009A7352"/>
    <w:rsid w:val="009A750A"/>
    <w:rsid w:val="009A7F6A"/>
    <w:rsid w:val="009A7FDB"/>
    <w:rsid w:val="009B027A"/>
    <w:rsid w:val="009B0AB2"/>
    <w:rsid w:val="009B0D09"/>
    <w:rsid w:val="009B1130"/>
    <w:rsid w:val="009B15A9"/>
    <w:rsid w:val="009B15C7"/>
    <w:rsid w:val="009B1953"/>
    <w:rsid w:val="009B22CF"/>
    <w:rsid w:val="009B3016"/>
    <w:rsid w:val="009B3336"/>
    <w:rsid w:val="009B36D3"/>
    <w:rsid w:val="009B3C3D"/>
    <w:rsid w:val="009B4289"/>
    <w:rsid w:val="009B4412"/>
    <w:rsid w:val="009B49EE"/>
    <w:rsid w:val="009B6272"/>
    <w:rsid w:val="009B7632"/>
    <w:rsid w:val="009C025D"/>
    <w:rsid w:val="009C0495"/>
    <w:rsid w:val="009C071A"/>
    <w:rsid w:val="009C0977"/>
    <w:rsid w:val="009C0CC9"/>
    <w:rsid w:val="009C0DF5"/>
    <w:rsid w:val="009C13E7"/>
    <w:rsid w:val="009C16BC"/>
    <w:rsid w:val="009C1E38"/>
    <w:rsid w:val="009C2138"/>
    <w:rsid w:val="009C2290"/>
    <w:rsid w:val="009C2AE4"/>
    <w:rsid w:val="009C2CDA"/>
    <w:rsid w:val="009C2F4C"/>
    <w:rsid w:val="009C3A62"/>
    <w:rsid w:val="009C3AD8"/>
    <w:rsid w:val="009C3CF2"/>
    <w:rsid w:val="009C4142"/>
    <w:rsid w:val="009C4483"/>
    <w:rsid w:val="009C4C24"/>
    <w:rsid w:val="009C5215"/>
    <w:rsid w:val="009C556D"/>
    <w:rsid w:val="009C575F"/>
    <w:rsid w:val="009C5F78"/>
    <w:rsid w:val="009C63DB"/>
    <w:rsid w:val="009C6589"/>
    <w:rsid w:val="009C6F85"/>
    <w:rsid w:val="009C746F"/>
    <w:rsid w:val="009C79DD"/>
    <w:rsid w:val="009D03C2"/>
    <w:rsid w:val="009D04D2"/>
    <w:rsid w:val="009D0B92"/>
    <w:rsid w:val="009D0F15"/>
    <w:rsid w:val="009D0F51"/>
    <w:rsid w:val="009D1BD8"/>
    <w:rsid w:val="009D1CE8"/>
    <w:rsid w:val="009D2156"/>
    <w:rsid w:val="009D2838"/>
    <w:rsid w:val="009D2C56"/>
    <w:rsid w:val="009D32F2"/>
    <w:rsid w:val="009D3DD1"/>
    <w:rsid w:val="009D4DEE"/>
    <w:rsid w:val="009D4E0B"/>
    <w:rsid w:val="009D650F"/>
    <w:rsid w:val="009D6664"/>
    <w:rsid w:val="009D67C8"/>
    <w:rsid w:val="009D7494"/>
    <w:rsid w:val="009D79DB"/>
    <w:rsid w:val="009E0277"/>
    <w:rsid w:val="009E02ED"/>
    <w:rsid w:val="009E07F9"/>
    <w:rsid w:val="009E0B02"/>
    <w:rsid w:val="009E0EEB"/>
    <w:rsid w:val="009E1B06"/>
    <w:rsid w:val="009E21A2"/>
    <w:rsid w:val="009E22C6"/>
    <w:rsid w:val="009E23C5"/>
    <w:rsid w:val="009E2C47"/>
    <w:rsid w:val="009E3976"/>
    <w:rsid w:val="009E3C45"/>
    <w:rsid w:val="009E41E4"/>
    <w:rsid w:val="009E4648"/>
    <w:rsid w:val="009E5796"/>
    <w:rsid w:val="009E5EA9"/>
    <w:rsid w:val="009E61C7"/>
    <w:rsid w:val="009E667A"/>
    <w:rsid w:val="009E679F"/>
    <w:rsid w:val="009E6B11"/>
    <w:rsid w:val="009E77BC"/>
    <w:rsid w:val="009E7FA1"/>
    <w:rsid w:val="009F017D"/>
    <w:rsid w:val="009F0D7F"/>
    <w:rsid w:val="009F23BE"/>
    <w:rsid w:val="009F2AD1"/>
    <w:rsid w:val="009F33B5"/>
    <w:rsid w:val="009F406D"/>
    <w:rsid w:val="009F46B4"/>
    <w:rsid w:val="009F4922"/>
    <w:rsid w:val="009F49B2"/>
    <w:rsid w:val="009F4A06"/>
    <w:rsid w:val="009F4EFB"/>
    <w:rsid w:val="009F4F8F"/>
    <w:rsid w:val="009F5838"/>
    <w:rsid w:val="009F6C2D"/>
    <w:rsid w:val="009F6FBF"/>
    <w:rsid w:val="009F704B"/>
    <w:rsid w:val="009F7AD0"/>
    <w:rsid w:val="009F7B5A"/>
    <w:rsid w:val="00A0045B"/>
    <w:rsid w:val="00A00A9D"/>
    <w:rsid w:val="00A012AB"/>
    <w:rsid w:val="00A0164A"/>
    <w:rsid w:val="00A01A53"/>
    <w:rsid w:val="00A01DD4"/>
    <w:rsid w:val="00A02B4F"/>
    <w:rsid w:val="00A02E5F"/>
    <w:rsid w:val="00A03109"/>
    <w:rsid w:val="00A03219"/>
    <w:rsid w:val="00A036D8"/>
    <w:rsid w:val="00A0383F"/>
    <w:rsid w:val="00A0482D"/>
    <w:rsid w:val="00A04E2E"/>
    <w:rsid w:val="00A04F9B"/>
    <w:rsid w:val="00A05080"/>
    <w:rsid w:val="00A050AE"/>
    <w:rsid w:val="00A05ACB"/>
    <w:rsid w:val="00A060D8"/>
    <w:rsid w:val="00A066A6"/>
    <w:rsid w:val="00A06A8D"/>
    <w:rsid w:val="00A06AB7"/>
    <w:rsid w:val="00A06E3E"/>
    <w:rsid w:val="00A07048"/>
    <w:rsid w:val="00A07343"/>
    <w:rsid w:val="00A07431"/>
    <w:rsid w:val="00A076EC"/>
    <w:rsid w:val="00A0781E"/>
    <w:rsid w:val="00A1025C"/>
    <w:rsid w:val="00A10B1E"/>
    <w:rsid w:val="00A10CFD"/>
    <w:rsid w:val="00A1190D"/>
    <w:rsid w:val="00A11932"/>
    <w:rsid w:val="00A12026"/>
    <w:rsid w:val="00A12861"/>
    <w:rsid w:val="00A12C83"/>
    <w:rsid w:val="00A131DF"/>
    <w:rsid w:val="00A13649"/>
    <w:rsid w:val="00A13820"/>
    <w:rsid w:val="00A1483A"/>
    <w:rsid w:val="00A14BAD"/>
    <w:rsid w:val="00A14DC0"/>
    <w:rsid w:val="00A15617"/>
    <w:rsid w:val="00A1563B"/>
    <w:rsid w:val="00A15BBD"/>
    <w:rsid w:val="00A15E68"/>
    <w:rsid w:val="00A15FD8"/>
    <w:rsid w:val="00A164CC"/>
    <w:rsid w:val="00A172E8"/>
    <w:rsid w:val="00A17419"/>
    <w:rsid w:val="00A174C0"/>
    <w:rsid w:val="00A17804"/>
    <w:rsid w:val="00A2008D"/>
    <w:rsid w:val="00A2092C"/>
    <w:rsid w:val="00A20C72"/>
    <w:rsid w:val="00A20E82"/>
    <w:rsid w:val="00A21563"/>
    <w:rsid w:val="00A21D9C"/>
    <w:rsid w:val="00A22108"/>
    <w:rsid w:val="00A22A69"/>
    <w:rsid w:val="00A22AB8"/>
    <w:rsid w:val="00A22CD1"/>
    <w:rsid w:val="00A23064"/>
    <w:rsid w:val="00A232C1"/>
    <w:rsid w:val="00A23643"/>
    <w:rsid w:val="00A238CD"/>
    <w:rsid w:val="00A24763"/>
    <w:rsid w:val="00A247DA"/>
    <w:rsid w:val="00A24B80"/>
    <w:rsid w:val="00A24D2F"/>
    <w:rsid w:val="00A255A9"/>
    <w:rsid w:val="00A2575D"/>
    <w:rsid w:val="00A257DA"/>
    <w:rsid w:val="00A25AAD"/>
    <w:rsid w:val="00A25FAE"/>
    <w:rsid w:val="00A26170"/>
    <w:rsid w:val="00A2635B"/>
    <w:rsid w:val="00A26D67"/>
    <w:rsid w:val="00A26EB2"/>
    <w:rsid w:val="00A26EE3"/>
    <w:rsid w:val="00A274BB"/>
    <w:rsid w:val="00A27633"/>
    <w:rsid w:val="00A30100"/>
    <w:rsid w:val="00A30CD5"/>
    <w:rsid w:val="00A314FE"/>
    <w:rsid w:val="00A33517"/>
    <w:rsid w:val="00A33A78"/>
    <w:rsid w:val="00A34312"/>
    <w:rsid w:val="00A347DA"/>
    <w:rsid w:val="00A35094"/>
    <w:rsid w:val="00A35732"/>
    <w:rsid w:val="00A361D8"/>
    <w:rsid w:val="00A3632C"/>
    <w:rsid w:val="00A36562"/>
    <w:rsid w:val="00A3672E"/>
    <w:rsid w:val="00A36930"/>
    <w:rsid w:val="00A373A3"/>
    <w:rsid w:val="00A37A61"/>
    <w:rsid w:val="00A400BB"/>
    <w:rsid w:val="00A40347"/>
    <w:rsid w:val="00A40F7A"/>
    <w:rsid w:val="00A40FC5"/>
    <w:rsid w:val="00A40FDD"/>
    <w:rsid w:val="00A410FB"/>
    <w:rsid w:val="00A416B3"/>
    <w:rsid w:val="00A41A91"/>
    <w:rsid w:val="00A42D8C"/>
    <w:rsid w:val="00A43056"/>
    <w:rsid w:val="00A43127"/>
    <w:rsid w:val="00A43610"/>
    <w:rsid w:val="00A43EF6"/>
    <w:rsid w:val="00A43FB7"/>
    <w:rsid w:val="00A447CB"/>
    <w:rsid w:val="00A44C49"/>
    <w:rsid w:val="00A4516C"/>
    <w:rsid w:val="00A45318"/>
    <w:rsid w:val="00A45D5D"/>
    <w:rsid w:val="00A4622E"/>
    <w:rsid w:val="00A468E0"/>
    <w:rsid w:val="00A46CB0"/>
    <w:rsid w:val="00A471A0"/>
    <w:rsid w:val="00A476AC"/>
    <w:rsid w:val="00A47702"/>
    <w:rsid w:val="00A478DF"/>
    <w:rsid w:val="00A5045B"/>
    <w:rsid w:val="00A50812"/>
    <w:rsid w:val="00A5091C"/>
    <w:rsid w:val="00A5096C"/>
    <w:rsid w:val="00A50CB5"/>
    <w:rsid w:val="00A51085"/>
    <w:rsid w:val="00A51124"/>
    <w:rsid w:val="00A5152C"/>
    <w:rsid w:val="00A51649"/>
    <w:rsid w:val="00A51A04"/>
    <w:rsid w:val="00A51A90"/>
    <w:rsid w:val="00A52501"/>
    <w:rsid w:val="00A52C0C"/>
    <w:rsid w:val="00A53852"/>
    <w:rsid w:val="00A53999"/>
    <w:rsid w:val="00A540AF"/>
    <w:rsid w:val="00A5427F"/>
    <w:rsid w:val="00A542BA"/>
    <w:rsid w:val="00A55BC9"/>
    <w:rsid w:val="00A55CF9"/>
    <w:rsid w:val="00A56180"/>
    <w:rsid w:val="00A573C1"/>
    <w:rsid w:val="00A61950"/>
    <w:rsid w:val="00A61AA3"/>
    <w:rsid w:val="00A63109"/>
    <w:rsid w:val="00A6347B"/>
    <w:rsid w:val="00A63B15"/>
    <w:rsid w:val="00A63C5A"/>
    <w:rsid w:val="00A6430E"/>
    <w:rsid w:val="00A6494C"/>
    <w:rsid w:val="00A64B92"/>
    <w:rsid w:val="00A64F20"/>
    <w:rsid w:val="00A6523A"/>
    <w:rsid w:val="00A65722"/>
    <w:rsid w:val="00A658B7"/>
    <w:rsid w:val="00A65D98"/>
    <w:rsid w:val="00A66B41"/>
    <w:rsid w:val="00A66BCA"/>
    <w:rsid w:val="00A6754A"/>
    <w:rsid w:val="00A70258"/>
    <w:rsid w:val="00A703E4"/>
    <w:rsid w:val="00A7044C"/>
    <w:rsid w:val="00A70830"/>
    <w:rsid w:val="00A71777"/>
    <w:rsid w:val="00A71DCF"/>
    <w:rsid w:val="00A7239E"/>
    <w:rsid w:val="00A723ED"/>
    <w:rsid w:val="00A728B3"/>
    <w:rsid w:val="00A728E6"/>
    <w:rsid w:val="00A72C02"/>
    <w:rsid w:val="00A7319A"/>
    <w:rsid w:val="00A73AC1"/>
    <w:rsid w:val="00A740DA"/>
    <w:rsid w:val="00A746FD"/>
    <w:rsid w:val="00A7478E"/>
    <w:rsid w:val="00A7538F"/>
    <w:rsid w:val="00A753A0"/>
    <w:rsid w:val="00A753AD"/>
    <w:rsid w:val="00A75A80"/>
    <w:rsid w:val="00A75F26"/>
    <w:rsid w:val="00A76586"/>
    <w:rsid w:val="00A767B0"/>
    <w:rsid w:val="00A76C21"/>
    <w:rsid w:val="00A8053B"/>
    <w:rsid w:val="00A80610"/>
    <w:rsid w:val="00A811AD"/>
    <w:rsid w:val="00A81637"/>
    <w:rsid w:val="00A81EE4"/>
    <w:rsid w:val="00A824CB"/>
    <w:rsid w:val="00A8255B"/>
    <w:rsid w:val="00A82B9D"/>
    <w:rsid w:val="00A82BC5"/>
    <w:rsid w:val="00A8416A"/>
    <w:rsid w:val="00A852F1"/>
    <w:rsid w:val="00A87051"/>
    <w:rsid w:val="00A87275"/>
    <w:rsid w:val="00A87369"/>
    <w:rsid w:val="00A87E25"/>
    <w:rsid w:val="00A900EB"/>
    <w:rsid w:val="00A90465"/>
    <w:rsid w:val="00A90A42"/>
    <w:rsid w:val="00A91615"/>
    <w:rsid w:val="00A91854"/>
    <w:rsid w:val="00A91910"/>
    <w:rsid w:val="00A91BA5"/>
    <w:rsid w:val="00A91FF4"/>
    <w:rsid w:val="00A92139"/>
    <w:rsid w:val="00A92610"/>
    <w:rsid w:val="00A92ABE"/>
    <w:rsid w:val="00A92CE0"/>
    <w:rsid w:val="00A92F55"/>
    <w:rsid w:val="00A93190"/>
    <w:rsid w:val="00A93282"/>
    <w:rsid w:val="00A934E5"/>
    <w:rsid w:val="00A935F6"/>
    <w:rsid w:val="00A93A50"/>
    <w:rsid w:val="00A94A24"/>
    <w:rsid w:val="00A94CB4"/>
    <w:rsid w:val="00A953CD"/>
    <w:rsid w:val="00A953EB"/>
    <w:rsid w:val="00A954AC"/>
    <w:rsid w:val="00A95861"/>
    <w:rsid w:val="00A96224"/>
    <w:rsid w:val="00A96E87"/>
    <w:rsid w:val="00A97311"/>
    <w:rsid w:val="00A97894"/>
    <w:rsid w:val="00A97BD0"/>
    <w:rsid w:val="00AA1C4A"/>
    <w:rsid w:val="00AA1EDE"/>
    <w:rsid w:val="00AA3B9A"/>
    <w:rsid w:val="00AA4E39"/>
    <w:rsid w:val="00AA51B6"/>
    <w:rsid w:val="00AA5428"/>
    <w:rsid w:val="00AA54E7"/>
    <w:rsid w:val="00AA5B01"/>
    <w:rsid w:val="00AA5F9C"/>
    <w:rsid w:val="00AA6105"/>
    <w:rsid w:val="00AA6346"/>
    <w:rsid w:val="00AA6BE1"/>
    <w:rsid w:val="00AA6F4C"/>
    <w:rsid w:val="00AB155D"/>
    <w:rsid w:val="00AB1723"/>
    <w:rsid w:val="00AB2877"/>
    <w:rsid w:val="00AB2CC9"/>
    <w:rsid w:val="00AB3046"/>
    <w:rsid w:val="00AB321A"/>
    <w:rsid w:val="00AB33BB"/>
    <w:rsid w:val="00AB346C"/>
    <w:rsid w:val="00AB36E5"/>
    <w:rsid w:val="00AB3ADB"/>
    <w:rsid w:val="00AB3B3C"/>
    <w:rsid w:val="00AB4C86"/>
    <w:rsid w:val="00AB4E1C"/>
    <w:rsid w:val="00AB4F90"/>
    <w:rsid w:val="00AB646D"/>
    <w:rsid w:val="00AB6648"/>
    <w:rsid w:val="00AB6ECB"/>
    <w:rsid w:val="00AB7AB0"/>
    <w:rsid w:val="00AB7B4A"/>
    <w:rsid w:val="00AB7D22"/>
    <w:rsid w:val="00AC005C"/>
    <w:rsid w:val="00AC08C9"/>
    <w:rsid w:val="00AC0956"/>
    <w:rsid w:val="00AC0B3F"/>
    <w:rsid w:val="00AC1301"/>
    <w:rsid w:val="00AC14A7"/>
    <w:rsid w:val="00AC1D2B"/>
    <w:rsid w:val="00AC2111"/>
    <w:rsid w:val="00AC2249"/>
    <w:rsid w:val="00AC2CAF"/>
    <w:rsid w:val="00AC40A8"/>
    <w:rsid w:val="00AC4274"/>
    <w:rsid w:val="00AC482D"/>
    <w:rsid w:val="00AC50AE"/>
    <w:rsid w:val="00AC532C"/>
    <w:rsid w:val="00AC5A13"/>
    <w:rsid w:val="00AC6A2A"/>
    <w:rsid w:val="00AC7CF8"/>
    <w:rsid w:val="00AC7DF1"/>
    <w:rsid w:val="00AD049F"/>
    <w:rsid w:val="00AD06F4"/>
    <w:rsid w:val="00AD0D24"/>
    <w:rsid w:val="00AD0DF2"/>
    <w:rsid w:val="00AD0FB5"/>
    <w:rsid w:val="00AD140B"/>
    <w:rsid w:val="00AD1CF3"/>
    <w:rsid w:val="00AD232F"/>
    <w:rsid w:val="00AD28D6"/>
    <w:rsid w:val="00AD3103"/>
    <w:rsid w:val="00AD39DD"/>
    <w:rsid w:val="00AD3C52"/>
    <w:rsid w:val="00AD5DFD"/>
    <w:rsid w:val="00AD62A7"/>
    <w:rsid w:val="00AD71F2"/>
    <w:rsid w:val="00AD73C2"/>
    <w:rsid w:val="00AD7866"/>
    <w:rsid w:val="00AE09D3"/>
    <w:rsid w:val="00AE0E51"/>
    <w:rsid w:val="00AE1E4B"/>
    <w:rsid w:val="00AE1F5D"/>
    <w:rsid w:val="00AE2393"/>
    <w:rsid w:val="00AE2753"/>
    <w:rsid w:val="00AE2D7C"/>
    <w:rsid w:val="00AE3262"/>
    <w:rsid w:val="00AE32D4"/>
    <w:rsid w:val="00AE37FB"/>
    <w:rsid w:val="00AE4F2D"/>
    <w:rsid w:val="00AE55AC"/>
    <w:rsid w:val="00AE6B13"/>
    <w:rsid w:val="00AE745E"/>
    <w:rsid w:val="00AE7BB8"/>
    <w:rsid w:val="00AE7F04"/>
    <w:rsid w:val="00AF0F48"/>
    <w:rsid w:val="00AF1190"/>
    <w:rsid w:val="00AF16A2"/>
    <w:rsid w:val="00AF363E"/>
    <w:rsid w:val="00AF50FE"/>
    <w:rsid w:val="00AF5F7F"/>
    <w:rsid w:val="00AF650F"/>
    <w:rsid w:val="00AF7818"/>
    <w:rsid w:val="00AF79DB"/>
    <w:rsid w:val="00B009D9"/>
    <w:rsid w:val="00B010FF"/>
    <w:rsid w:val="00B01246"/>
    <w:rsid w:val="00B01695"/>
    <w:rsid w:val="00B01CD8"/>
    <w:rsid w:val="00B02568"/>
    <w:rsid w:val="00B0312F"/>
    <w:rsid w:val="00B03E09"/>
    <w:rsid w:val="00B03E78"/>
    <w:rsid w:val="00B043CB"/>
    <w:rsid w:val="00B0453C"/>
    <w:rsid w:val="00B0567C"/>
    <w:rsid w:val="00B05C4D"/>
    <w:rsid w:val="00B05DCF"/>
    <w:rsid w:val="00B06289"/>
    <w:rsid w:val="00B0734F"/>
    <w:rsid w:val="00B07535"/>
    <w:rsid w:val="00B07CE9"/>
    <w:rsid w:val="00B10193"/>
    <w:rsid w:val="00B12387"/>
    <w:rsid w:val="00B128ED"/>
    <w:rsid w:val="00B12FAB"/>
    <w:rsid w:val="00B13ABB"/>
    <w:rsid w:val="00B147BF"/>
    <w:rsid w:val="00B14D6A"/>
    <w:rsid w:val="00B14E1F"/>
    <w:rsid w:val="00B15A2B"/>
    <w:rsid w:val="00B163B0"/>
    <w:rsid w:val="00B1661D"/>
    <w:rsid w:val="00B1783A"/>
    <w:rsid w:val="00B179AB"/>
    <w:rsid w:val="00B17A29"/>
    <w:rsid w:val="00B20048"/>
    <w:rsid w:val="00B203AE"/>
    <w:rsid w:val="00B21013"/>
    <w:rsid w:val="00B214B5"/>
    <w:rsid w:val="00B21893"/>
    <w:rsid w:val="00B21C37"/>
    <w:rsid w:val="00B231A5"/>
    <w:rsid w:val="00B23298"/>
    <w:rsid w:val="00B236DB"/>
    <w:rsid w:val="00B23BD0"/>
    <w:rsid w:val="00B23DA7"/>
    <w:rsid w:val="00B24B40"/>
    <w:rsid w:val="00B24DF0"/>
    <w:rsid w:val="00B24E75"/>
    <w:rsid w:val="00B24FDA"/>
    <w:rsid w:val="00B25904"/>
    <w:rsid w:val="00B26BDE"/>
    <w:rsid w:val="00B271A9"/>
    <w:rsid w:val="00B27CCC"/>
    <w:rsid w:val="00B31331"/>
    <w:rsid w:val="00B32006"/>
    <w:rsid w:val="00B3251D"/>
    <w:rsid w:val="00B334F0"/>
    <w:rsid w:val="00B33B7A"/>
    <w:rsid w:val="00B34141"/>
    <w:rsid w:val="00B3597F"/>
    <w:rsid w:val="00B35DC4"/>
    <w:rsid w:val="00B35E38"/>
    <w:rsid w:val="00B35ED3"/>
    <w:rsid w:val="00B36380"/>
    <w:rsid w:val="00B37321"/>
    <w:rsid w:val="00B374B0"/>
    <w:rsid w:val="00B3775D"/>
    <w:rsid w:val="00B40054"/>
    <w:rsid w:val="00B40309"/>
    <w:rsid w:val="00B40713"/>
    <w:rsid w:val="00B40D59"/>
    <w:rsid w:val="00B4138F"/>
    <w:rsid w:val="00B41B85"/>
    <w:rsid w:val="00B42B94"/>
    <w:rsid w:val="00B42FF5"/>
    <w:rsid w:val="00B4340F"/>
    <w:rsid w:val="00B43512"/>
    <w:rsid w:val="00B43913"/>
    <w:rsid w:val="00B44CE8"/>
    <w:rsid w:val="00B45127"/>
    <w:rsid w:val="00B45A34"/>
    <w:rsid w:val="00B45AF6"/>
    <w:rsid w:val="00B45D32"/>
    <w:rsid w:val="00B468C7"/>
    <w:rsid w:val="00B46A0D"/>
    <w:rsid w:val="00B46C44"/>
    <w:rsid w:val="00B46EE1"/>
    <w:rsid w:val="00B474A5"/>
    <w:rsid w:val="00B475CF"/>
    <w:rsid w:val="00B4799C"/>
    <w:rsid w:val="00B479CC"/>
    <w:rsid w:val="00B50595"/>
    <w:rsid w:val="00B5077E"/>
    <w:rsid w:val="00B507DA"/>
    <w:rsid w:val="00B50DB0"/>
    <w:rsid w:val="00B50E14"/>
    <w:rsid w:val="00B51254"/>
    <w:rsid w:val="00B513CC"/>
    <w:rsid w:val="00B5185B"/>
    <w:rsid w:val="00B5230F"/>
    <w:rsid w:val="00B527B2"/>
    <w:rsid w:val="00B52CAB"/>
    <w:rsid w:val="00B52D1A"/>
    <w:rsid w:val="00B52D2B"/>
    <w:rsid w:val="00B53090"/>
    <w:rsid w:val="00B53710"/>
    <w:rsid w:val="00B55BE5"/>
    <w:rsid w:val="00B5612C"/>
    <w:rsid w:val="00B573C0"/>
    <w:rsid w:val="00B573C5"/>
    <w:rsid w:val="00B574FC"/>
    <w:rsid w:val="00B576DF"/>
    <w:rsid w:val="00B57AAB"/>
    <w:rsid w:val="00B57ADF"/>
    <w:rsid w:val="00B6041E"/>
    <w:rsid w:val="00B609BE"/>
    <w:rsid w:val="00B60F0F"/>
    <w:rsid w:val="00B6173F"/>
    <w:rsid w:val="00B62791"/>
    <w:rsid w:val="00B62CF8"/>
    <w:rsid w:val="00B63126"/>
    <w:rsid w:val="00B631BF"/>
    <w:rsid w:val="00B63806"/>
    <w:rsid w:val="00B64689"/>
    <w:rsid w:val="00B650C8"/>
    <w:rsid w:val="00B65589"/>
    <w:rsid w:val="00B656C0"/>
    <w:rsid w:val="00B65E48"/>
    <w:rsid w:val="00B66097"/>
    <w:rsid w:val="00B6662B"/>
    <w:rsid w:val="00B66ABA"/>
    <w:rsid w:val="00B67420"/>
    <w:rsid w:val="00B677BB"/>
    <w:rsid w:val="00B67913"/>
    <w:rsid w:val="00B70445"/>
    <w:rsid w:val="00B705FA"/>
    <w:rsid w:val="00B7094F"/>
    <w:rsid w:val="00B71B78"/>
    <w:rsid w:val="00B721DA"/>
    <w:rsid w:val="00B72E77"/>
    <w:rsid w:val="00B73431"/>
    <w:rsid w:val="00B73A15"/>
    <w:rsid w:val="00B73CD2"/>
    <w:rsid w:val="00B73FFA"/>
    <w:rsid w:val="00B743B7"/>
    <w:rsid w:val="00B74AD6"/>
    <w:rsid w:val="00B74D68"/>
    <w:rsid w:val="00B74F2C"/>
    <w:rsid w:val="00B74F89"/>
    <w:rsid w:val="00B75148"/>
    <w:rsid w:val="00B75B17"/>
    <w:rsid w:val="00B77F1D"/>
    <w:rsid w:val="00B77F65"/>
    <w:rsid w:val="00B80342"/>
    <w:rsid w:val="00B80438"/>
    <w:rsid w:val="00B80E51"/>
    <w:rsid w:val="00B8120C"/>
    <w:rsid w:val="00B82ADB"/>
    <w:rsid w:val="00B83BDB"/>
    <w:rsid w:val="00B83D44"/>
    <w:rsid w:val="00B83FC9"/>
    <w:rsid w:val="00B84296"/>
    <w:rsid w:val="00B858A3"/>
    <w:rsid w:val="00B85FC7"/>
    <w:rsid w:val="00B862FA"/>
    <w:rsid w:val="00B8680D"/>
    <w:rsid w:val="00B873E2"/>
    <w:rsid w:val="00B877FA"/>
    <w:rsid w:val="00B87FD1"/>
    <w:rsid w:val="00B9031C"/>
    <w:rsid w:val="00B906EF"/>
    <w:rsid w:val="00B908F6"/>
    <w:rsid w:val="00B909D9"/>
    <w:rsid w:val="00B90B71"/>
    <w:rsid w:val="00B90CFE"/>
    <w:rsid w:val="00B90F6F"/>
    <w:rsid w:val="00B919B7"/>
    <w:rsid w:val="00B91AED"/>
    <w:rsid w:val="00B91CAD"/>
    <w:rsid w:val="00B925A0"/>
    <w:rsid w:val="00B92632"/>
    <w:rsid w:val="00B92CE3"/>
    <w:rsid w:val="00B9373E"/>
    <w:rsid w:val="00B9389B"/>
    <w:rsid w:val="00B938EC"/>
    <w:rsid w:val="00B942AC"/>
    <w:rsid w:val="00B94378"/>
    <w:rsid w:val="00B94609"/>
    <w:rsid w:val="00B95587"/>
    <w:rsid w:val="00B95AE5"/>
    <w:rsid w:val="00B978BE"/>
    <w:rsid w:val="00B97FF0"/>
    <w:rsid w:val="00BA043F"/>
    <w:rsid w:val="00BA06E6"/>
    <w:rsid w:val="00BA07DD"/>
    <w:rsid w:val="00BA07F9"/>
    <w:rsid w:val="00BA114C"/>
    <w:rsid w:val="00BA138E"/>
    <w:rsid w:val="00BA1524"/>
    <w:rsid w:val="00BA17BB"/>
    <w:rsid w:val="00BA191C"/>
    <w:rsid w:val="00BA195C"/>
    <w:rsid w:val="00BA20D6"/>
    <w:rsid w:val="00BA21C0"/>
    <w:rsid w:val="00BA2A50"/>
    <w:rsid w:val="00BA34CD"/>
    <w:rsid w:val="00BA43ED"/>
    <w:rsid w:val="00BA4506"/>
    <w:rsid w:val="00BA45CD"/>
    <w:rsid w:val="00BA46D9"/>
    <w:rsid w:val="00BA5673"/>
    <w:rsid w:val="00BA5AC8"/>
    <w:rsid w:val="00BA5C1D"/>
    <w:rsid w:val="00BA5EBB"/>
    <w:rsid w:val="00BA611E"/>
    <w:rsid w:val="00BA662A"/>
    <w:rsid w:val="00BA7B8E"/>
    <w:rsid w:val="00BB00A2"/>
    <w:rsid w:val="00BB0270"/>
    <w:rsid w:val="00BB0A85"/>
    <w:rsid w:val="00BB155D"/>
    <w:rsid w:val="00BB1C2E"/>
    <w:rsid w:val="00BB1D84"/>
    <w:rsid w:val="00BB24BC"/>
    <w:rsid w:val="00BB340E"/>
    <w:rsid w:val="00BB49B1"/>
    <w:rsid w:val="00BB5303"/>
    <w:rsid w:val="00BB5501"/>
    <w:rsid w:val="00BB5BC8"/>
    <w:rsid w:val="00BB5DEB"/>
    <w:rsid w:val="00BB6A8A"/>
    <w:rsid w:val="00BB6B6E"/>
    <w:rsid w:val="00BB7103"/>
    <w:rsid w:val="00BC00D0"/>
    <w:rsid w:val="00BC0B92"/>
    <w:rsid w:val="00BC1233"/>
    <w:rsid w:val="00BC17EC"/>
    <w:rsid w:val="00BC183B"/>
    <w:rsid w:val="00BC21BA"/>
    <w:rsid w:val="00BC2A38"/>
    <w:rsid w:val="00BC2B98"/>
    <w:rsid w:val="00BC335F"/>
    <w:rsid w:val="00BC34EC"/>
    <w:rsid w:val="00BC3A8F"/>
    <w:rsid w:val="00BC3A93"/>
    <w:rsid w:val="00BC3DDB"/>
    <w:rsid w:val="00BC43C3"/>
    <w:rsid w:val="00BC455A"/>
    <w:rsid w:val="00BC47B4"/>
    <w:rsid w:val="00BC4971"/>
    <w:rsid w:val="00BC547F"/>
    <w:rsid w:val="00BC5905"/>
    <w:rsid w:val="00BC6790"/>
    <w:rsid w:val="00BC6C9A"/>
    <w:rsid w:val="00BC7BBF"/>
    <w:rsid w:val="00BC7DBF"/>
    <w:rsid w:val="00BD051B"/>
    <w:rsid w:val="00BD0BE3"/>
    <w:rsid w:val="00BD1345"/>
    <w:rsid w:val="00BD14FF"/>
    <w:rsid w:val="00BD1A63"/>
    <w:rsid w:val="00BD1BEB"/>
    <w:rsid w:val="00BD1E29"/>
    <w:rsid w:val="00BD240D"/>
    <w:rsid w:val="00BD2AE7"/>
    <w:rsid w:val="00BD2B9C"/>
    <w:rsid w:val="00BD34A1"/>
    <w:rsid w:val="00BD35EA"/>
    <w:rsid w:val="00BD3B73"/>
    <w:rsid w:val="00BD3C7F"/>
    <w:rsid w:val="00BD4636"/>
    <w:rsid w:val="00BD47D2"/>
    <w:rsid w:val="00BD4AB3"/>
    <w:rsid w:val="00BD5543"/>
    <w:rsid w:val="00BD66AF"/>
    <w:rsid w:val="00BD7007"/>
    <w:rsid w:val="00BD7358"/>
    <w:rsid w:val="00BD79B6"/>
    <w:rsid w:val="00BE010F"/>
    <w:rsid w:val="00BE0AF5"/>
    <w:rsid w:val="00BE15E8"/>
    <w:rsid w:val="00BE18EA"/>
    <w:rsid w:val="00BE1B7B"/>
    <w:rsid w:val="00BE1CB0"/>
    <w:rsid w:val="00BE20F1"/>
    <w:rsid w:val="00BE2316"/>
    <w:rsid w:val="00BE28E0"/>
    <w:rsid w:val="00BE32B2"/>
    <w:rsid w:val="00BE33EA"/>
    <w:rsid w:val="00BE340D"/>
    <w:rsid w:val="00BE379F"/>
    <w:rsid w:val="00BE3C1F"/>
    <w:rsid w:val="00BE48C1"/>
    <w:rsid w:val="00BE5BAE"/>
    <w:rsid w:val="00BE5E4B"/>
    <w:rsid w:val="00BE621A"/>
    <w:rsid w:val="00BE6327"/>
    <w:rsid w:val="00BE725B"/>
    <w:rsid w:val="00BE7323"/>
    <w:rsid w:val="00BE7363"/>
    <w:rsid w:val="00BE7E5D"/>
    <w:rsid w:val="00BF062A"/>
    <w:rsid w:val="00BF09B1"/>
    <w:rsid w:val="00BF1270"/>
    <w:rsid w:val="00BF16D0"/>
    <w:rsid w:val="00BF2A55"/>
    <w:rsid w:val="00BF2AAB"/>
    <w:rsid w:val="00BF2E13"/>
    <w:rsid w:val="00BF2F58"/>
    <w:rsid w:val="00BF34E7"/>
    <w:rsid w:val="00BF359F"/>
    <w:rsid w:val="00BF49DF"/>
    <w:rsid w:val="00BF532E"/>
    <w:rsid w:val="00BF544C"/>
    <w:rsid w:val="00BF5650"/>
    <w:rsid w:val="00BF5875"/>
    <w:rsid w:val="00BF66F3"/>
    <w:rsid w:val="00BF723A"/>
    <w:rsid w:val="00BF727B"/>
    <w:rsid w:val="00BF7381"/>
    <w:rsid w:val="00BF7608"/>
    <w:rsid w:val="00BF7821"/>
    <w:rsid w:val="00BF7E1A"/>
    <w:rsid w:val="00C001DB"/>
    <w:rsid w:val="00C00752"/>
    <w:rsid w:val="00C01058"/>
    <w:rsid w:val="00C032DD"/>
    <w:rsid w:val="00C03961"/>
    <w:rsid w:val="00C03AA9"/>
    <w:rsid w:val="00C04061"/>
    <w:rsid w:val="00C04386"/>
    <w:rsid w:val="00C04676"/>
    <w:rsid w:val="00C046C3"/>
    <w:rsid w:val="00C04983"/>
    <w:rsid w:val="00C04E8C"/>
    <w:rsid w:val="00C0516F"/>
    <w:rsid w:val="00C05279"/>
    <w:rsid w:val="00C057FF"/>
    <w:rsid w:val="00C058F1"/>
    <w:rsid w:val="00C05985"/>
    <w:rsid w:val="00C05BF5"/>
    <w:rsid w:val="00C0719B"/>
    <w:rsid w:val="00C100EB"/>
    <w:rsid w:val="00C101D4"/>
    <w:rsid w:val="00C10304"/>
    <w:rsid w:val="00C1055D"/>
    <w:rsid w:val="00C1061A"/>
    <w:rsid w:val="00C10663"/>
    <w:rsid w:val="00C10FB0"/>
    <w:rsid w:val="00C11621"/>
    <w:rsid w:val="00C1165F"/>
    <w:rsid w:val="00C118D7"/>
    <w:rsid w:val="00C11E07"/>
    <w:rsid w:val="00C12BE7"/>
    <w:rsid w:val="00C12DF2"/>
    <w:rsid w:val="00C13EE3"/>
    <w:rsid w:val="00C1408E"/>
    <w:rsid w:val="00C15302"/>
    <w:rsid w:val="00C15AD3"/>
    <w:rsid w:val="00C17C2F"/>
    <w:rsid w:val="00C2038E"/>
    <w:rsid w:val="00C20533"/>
    <w:rsid w:val="00C211A7"/>
    <w:rsid w:val="00C21531"/>
    <w:rsid w:val="00C22AB2"/>
    <w:rsid w:val="00C22F0B"/>
    <w:rsid w:val="00C24203"/>
    <w:rsid w:val="00C24363"/>
    <w:rsid w:val="00C244C9"/>
    <w:rsid w:val="00C24EF7"/>
    <w:rsid w:val="00C24F66"/>
    <w:rsid w:val="00C25471"/>
    <w:rsid w:val="00C2571C"/>
    <w:rsid w:val="00C25CD1"/>
    <w:rsid w:val="00C262C0"/>
    <w:rsid w:val="00C26492"/>
    <w:rsid w:val="00C26BAF"/>
    <w:rsid w:val="00C26E81"/>
    <w:rsid w:val="00C2750E"/>
    <w:rsid w:val="00C277A3"/>
    <w:rsid w:val="00C27CDD"/>
    <w:rsid w:val="00C300B8"/>
    <w:rsid w:val="00C30678"/>
    <w:rsid w:val="00C311F7"/>
    <w:rsid w:val="00C3134E"/>
    <w:rsid w:val="00C31835"/>
    <w:rsid w:val="00C31D79"/>
    <w:rsid w:val="00C32188"/>
    <w:rsid w:val="00C32E07"/>
    <w:rsid w:val="00C34B38"/>
    <w:rsid w:val="00C3599E"/>
    <w:rsid w:val="00C36211"/>
    <w:rsid w:val="00C36235"/>
    <w:rsid w:val="00C366B4"/>
    <w:rsid w:val="00C36D90"/>
    <w:rsid w:val="00C37F67"/>
    <w:rsid w:val="00C4022C"/>
    <w:rsid w:val="00C4153D"/>
    <w:rsid w:val="00C41575"/>
    <w:rsid w:val="00C4176E"/>
    <w:rsid w:val="00C41C95"/>
    <w:rsid w:val="00C41D3C"/>
    <w:rsid w:val="00C42921"/>
    <w:rsid w:val="00C43AF6"/>
    <w:rsid w:val="00C44313"/>
    <w:rsid w:val="00C44BDC"/>
    <w:rsid w:val="00C44EB4"/>
    <w:rsid w:val="00C45417"/>
    <w:rsid w:val="00C454B4"/>
    <w:rsid w:val="00C45DF0"/>
    <w:rsid w:val="00C46185"/>
    <w:rsid w:val="00C46863"/>
    <w:rsid w:val="00C46865"/>
    <w:rsid w:val="00C46F38"/>
    <w:rsid w:val="00C47177"/>
    <w:rsid w:val="00C4726A"/>
    <w:rsid w:val="00C47E5E"/>
    <w:rsid w:val="00C5014A"/>
    <w:rsid w:val="00C50E38"/>
    <w:rsid w:val="00C511CE"/>
    <w:rsid w:val="00C5222E"/>
    <w:rsid w:val="00C52420"/>
    <w:rsid w:val="00C530BB"/>
    <w:rsid w:val="00C533A2"/>
    <w:rsid w:val="00C53412"/>
    <w:rsid w:val="00C534E1"/>
    <w:rsid w:val="00C534FD"/>
    <w:rsid w:val="00C53B42"/>
    <w:rsid w:val="00C54B34"/>
    <w:rsid w:val="00C54F69"/>
    <w:rsid w:val="00C5610A"/>
    <w:rsid w:val="00C56850"/>
    <w:rsid w:val="00C571ED"/>
    <w:rsid w:val="00C574EF"/>
    <w:rsid w:val="00C579B6"/>
    <w:rsid w:val="00C60CFC"/>
    <w:rsid w:val="00C60FCB"/>
    <w:rsid w:val="00C61EAB"/>
    <w:rsid w:val="00C63355"/>
    <w:rsid w:val="00C6338F"/>
    <w:rsid w:val="00C6368D"/>
    <w:rsid w:val="00C636CF"/>
    <w:rsid w:val="00C63FE5"/>
    <w:rsid w:val="00C63FFE"/>
    <w:rsid w:val="00C6514E"/>
    <w:rsid w:val="00C653A3"/>
    <w:rsid w:val="00C65778"/>
    <w:rsid w:val="00C65A7D"/>
    <w:rsid w:val="00C66411"/>
    <w:rsid w:val="00C676D2"/>
    <w:rsid w:val="00C70AD8"/>
    <w:rsid w:val="00C7140C"/>
    <w:rsid w:val="00C71566"/>
    <w:rsid w:val="00C72694"/>
    <w:rsid w:val="00C72877"/>
    <w:rsid w:val="00C72FA4"/>
    <w:rsid w:val="00C738E0"/>
    <w:rsid w:val="00C7426C"/>
    <w:rsid w:val="00C7432C"/>
    <w:rsid w:val="00C7480C"/>
    <w:rsid w:val="00C75E2C"/>
    <w:rsid w:val="00C75EAD"/>
    <w:rsid w:val="00C76110"/>
    <w:rsid w:val="00C76D04"/>
    <w:rsid w:val="00C76EAB"/>
    <w:rsid w:val="00C77202"/>
    <w:rsid w:val="00C77339"/>
    <w:rsid w:val="00C77B66"/>
    <w:rsid w:val="00C77D18"/>
    <w:rsid w:val="00C77F67"/>
    <w:rsid w:val="00C77FAF"/>
    <w:rsid w:val="00C80512"/>
    <w:rsid w:val="00C80513"/>
    <w:rsid w:val="00C8099D"/>
    <w:rsid w:val="00C80C2B"/>
    <w:rsid w:val="00C80D53"/>
    <w:rsid w:val="00C82952"/>
    <w:rsid w:val="00C82962"/>
    <w:rsid w:val="00C839B2"/>
    <w:rsid w:val="00C83B06"/>
    <w:rsid w:val="00C83B0F"/>
    <w:rsid w:val="00C83ED2"/>
    <w:rsid w:val="00C8427B"/>
    <w:rsid w:val="00C84F13"/>
    <w:rsid w:val="00C8548E"/>
    <w:rsid w:val="00C85A08"/>
    <w:rsid w:val="00C8694D"/>
    <w:rsid w:val="00C86F1B"/>
    <w:rsid w:val="00C87001"/>
    <w:rsid w:val="00C87E91"/>
    <w:rsid w:val="00C9035E"/>
    <w:rsid w:val="00C9059E"/>
    <w:rsid w:val="00C90A98"/>
    <w:rsid w:val="00C918F2"/>
    <w:rsid w:val="00C93295"/>
    <w:rsid w:val="00C937BF"/>
    <w:rsid w:val="00C93C98"/>
    <w:rsid w:val="00C93F34"/>
    <w:rsid w:val="00C94AC8"/>
    <w:rsid w:val="00C94B0D"/>
    <w:rsid w:val="00C94B80"/>
    <w:rsid w:val="00C9524B"/>
    <w:rsid w:val="00C952D1"/>
    <w:rsid w:val="00C95522"/>
    <w:rsid w:val="00C957D2"/>
    <w:rsid w:val="00C957FA"/>
    <w:rsid w:val="00C95CA1"/>
    <w:rsid w:val="00C95D35"/>
    <w:rsid w:val="00C96293"/>
    <w:rsid w:val="00C96673"/>
    <w:rsid w:val="00C967BF"/>
    <w:rsid w:val="00C968A1"/>
    <w:rsid w:val="00C971D0"/>
    <w:rsid w:val="00C972DE"/>
    <w:rsid w:val="00C97CDA"/>
    <w:rsid w:val="00CA00F8"/>
    <w:rsid w:val="00CA037C"/>
    <w:rsid w:val="00CA0ACB"/>
    <w:rsid w:val="00CA122E"/>
    <w:rsid w:val="00CA1598"/>
    <w:rsid w:val="00CA1FF4"/>
    <w:rsid w:val="00CA2801"/>
    <w:rsid w:val="00CA3174"/>
    <w:rsid w:val="00CA324F"/>
    <w:rsid w:val="00CA34F3"/>
    <w:rsid w:val="00CA37FA"/>
    <w:rsid w:val="00CA38B0"/>
    <w:rsid w:val="00CA3A3A"/>
    <w:rsid w:val="00CA3DC7"/>
    <w:rsid w:val="00CA47D9"/>
    <w:rsid w:val="00CA48EB"/>
    <w:rsid w:val="00CA72E7"/>
    <w:rsid w:val="00CA78EB"/>
    <w:rsid w:val="00CA7D58"/>
    <w:rsid w:val="00CB0C22"/>
    <w:rsid w:val="00CB1351"/>
    <w:rsid w:val="00CB149B"/>
    <w:rsid w:val="00CB174E"/>
    <w:rsid w:val="00CB17E8"/>
    <w:rsid w:val="00CB284A"/>
    <w:rsid w:val="00CB2997"/>
    <w:rsid w:val="00CB2B2F"/>
    <w:rsid w:val="00CB2C2C"/>
    <w:rsid w:val="00CB342A"/>
    <w:rsid w:val="00CB3E6F"/>
    <w:rsid w:val="00CB41EF"/>
    <w:rsid w:val="00CB4A16"/>
    <w:rsid w:val="00CB4BE5"/>
    <w:rsid w:val="00CB50FC"/>
    <w:rsid w:val="00CB571E"/>
    <w:rsid w:val="00CB5BD6"/>
    <w:rsid w:val="00CB5C28"/>
    <w:rsid w:val="00CB67DF"/>
    <w:rsid w:val="00CB6E98"/>
    <w:rsid w:val="00CB7000"/>
    <w:rsid w:val="00CB7044"/>
    <w:rsid w:val="00CB718B"/>
    <w:rsid w:val="00CB7581"/>
    <w:rsid w:val="00CB77F8"/>
    <w:rsid w:val="00CB7885"/>
    <w:rsid w:val="00CC0430"/>
    <w:rsid w:val="00CC0857"/>
    <w:rsid w:val="00CC0A2E"/>
    <w:rsid w:val="00CC0D29"/>
    <w:rsid w:val="00CC0E36"/>
    <w:rsid w:val="00CC1060"/>
    <w:rsid w:val="00CC17BF"/>
    <w:rsid w:val="00CC1CE0"/>
    <w:rsid w:val="00CC21E6"/>
    <w:rsid w:val="00CC25F2"/>
    <w:rsid w:val="00CC2775"/>
    <w:rsid w:val="00CC2DDF"/>
    <w:rsid w:val="00CC35A2"/>
    <w:rsid w:val="00CC3DF4"/>
    <w:rsid w:val="00CC42B8"/>
    <w:rsid w:val="00CC4A4D"/>
    <w:rsid w:val="00CC4C09"/>
    <w:rsid w:val="00CC55F0"/>
    <w:rsid w:val="00CC65D8"/>
    <w:rsid w:val="00CC7106"/>
    <w:rsid w:val="00CC71DD"/>
    <w:rsid w:val="00CC7505"/>
    <w:rsid w:val="00CC7572"/>
    <w:rsid w:val="00CC7ABD"/>
    <w:rsid w:val="00CC7D5A"/>
    <w:rsid w:val="00CD083D"/>
    <w:rsid w:val="00CD0C20"/>
    <w:rsid w:val="00CD1601"/>
    <w:rsid w:val="00CD1837"/>
    <w:rsid w:val="00CD19B6"/>
    <w:rsid w:val="00CD2272"/>
    <w:rsid w:val="00CD2445"/>
    <w:rsid w:val="00CD2859"/>
    <w:rsid w:val="00CD2F2F"/>
    <w:rsid w:val="00CD2F68"/>
    <w:rsid w:val="00CD3225"/>
    <w:rsid w:val="00CD32D4"/>
    <w:rsid w:val="00CD3969"/>
    <w:rsid w:val="00CD3BDB"/>
    <w:rsid w:val="00CD4C27"/>
    <w:rsid w:val="00CD5186"/>
    <w:rsid w:val="00CD60FC"/>
    <w:rsid w:val="00CD6EE5"/>
    <w:rsid w:val="00CD704F"/>
    <w:rsid w:val="00CD7822"/>
    <w:rsid w:val="00CD7D67"/>
    <w:rsid w:val="00CD7E77"/>
    <w:rsid w:val="00CE0648"/>
    <w:rsid w:val="00CE117C"/>
    <w:rsid w:val="00CE154C"/>
    <w:rsid w:val="00CE32C0"/>
    <w:rsid w:val="00CE369C"/>
    <w:rsid w:val="00CE3B2F"/>
    <w:rsid w:val="00CE4676"/>
    <w:rsid w:val="00CE4847"/>
    <w:rsid w:val="00CE4D31"/>
    <w:rsid w:val="00CE5006"/>
    <w:rsid w:val="00CE50B3"/>
    <w:rsid w:val="00CE5672"/>
    <w:rsid w:val="00CE5789"/>
    <w:rsid w:val="00CE5FD4"/>
    <w:rsid w:val="00CE64A4"/>
    <w:rsid w:val="00CE6A98"/>
    <w:rsid w:val="00CE721B"/>
    <w:rsid w:val="00CF0973"/>
    <w:rsid w:val="00CF10C8"/>
    <w:rsid w:val="00CF177D"/>
    <w:rsid w:val="00CF2315"/>
    <w:rsid w:val="00CF2488"/>
    <w:rsid w:val="00CF3B77"/>
    <w:rsid w:val="00CF47E5"/>
    <w:rsid w:val="00CF4E2F"/>
    <w:rsid w:val="00CF53E0"/>
    <w:rsid w:val="00CF62BB"/>
    <w:rsid w:val="00CF6785"/>
    <w:rsid w:val="00CF6848"/>
    <w:rsid w:val="00CF6978"/>
    <w:rsid w:val="00CF6F16"/>
    <w:rsid w:val="00CF6FBC"/>
    <w:rsid w:val="00CF7874"/>
    <w:rsid w:val="00CF7C63"/>
    <w:rsid w:val="00CF7D5D"/>
    <w:rsid w:val="00CF7E04"/>
    <w:rsid w:val="00CF7EB6"/>
    <w:rsid w:val="00D0026B"/>
    <w:rsid w:val="00D0051E"/>
    <w:rsid w:val="00D006C7"/>
    <w:rsid w:val="00D00CC9"/>
    <w:rsid w:val="00D00D65"/>
    <w:rsid w:val="00D0140C"/>
    <w:rsid w:val="00D01745"/>
    <w:rsid w:val="00D0188D"/>
    <w:rsid w:val="00D01B43"/>
    <w:rsid w:val="00D01C8E"/>
    <w:rsid w:val="00D02276"/>
    <w:rsid w:val="00D023A7"/>
    <w:rsid w:val="00D025EB"/>
    <w:rsid w:val="00D041D5"/>
    <w:rsid w:val="00D041F9"/>
    <w:rsid w:val="00D04463"/>
    <w:rsid w:val="00D04BDD"/>
    <w:rsid w:val="00D05F47"/>
    <w:rsid w:val="00D05FE9"/>
    <w:rsid w:val="00D061CF"/>
    <w:rsid w:val="00D066BA"/>
    <w:rsid w:val="00D0696E"/>
    <w:rsid w:val="00D06BEC"/>
    <w:rsid w:val="00D07077"/>
    <w:rsid w:val="00D0774C"/>
    <w:rsid w:val="00D07D93"/>
    <w:rsid w:val="00D1056A"/>
    <w:rsid w:val="00D11A57"/>
    <w:rsid w:val="00D12293"/>
    <w:rsid w:val="00D12A09"/>
    <w:rsid w:val="00D13C10"/>
    <w:rsid w:val="00D13D2E"/>
    <w:rsid w:val="00D144FF"/>
    <w:rsid w:val="00D14915"/>
    <w:rsid w:val="00D14B63"/>
    <w:rsid w:val="00D14FD0"/>
    <w:rsid w:val="00D1554A"/>
    <w:rsid w:val="00D15D6A"/>
    <w:rsid w:val="00D16245"/>
    <w:rsid w:val="00D163D8"/>
    <w:rsid w:val="00D1645B"/>
    <w:rsid w:val="00D16472"/>
    <w:rsid w:val="00D17BCB"/>
    <w:rsid w:val="00D17C19"/>
    <w:rsid w:val="00D17FC0"/>
    <w:rsid w:val="00D2073B"/>
    <w:rsid w:val="00D20A01"/>
    <w:rsid w:val="00D20EE8"/>
    <w:rsid w:val="00D210A3"/>
    <w:rsid w:val="00D212FE"/>
    <w:rsid w:val="00D21E9B"/>
    <w:rsid w:val="00D22473"/>
    <w:rsid w:val="00D22894"/>
    <w:rsid w:val="00D22B21"/>
    <w:rsid w:val="00D23149"/>
    <w:rsid w:val="00D23D55"/>
    <w:rsid w:val="00D23DCA"/>
    <w:rsid w:val="00D2481D"/>
    <w:rsid w:val="00D24D64"/>
    <w:rsid w:val="00D25570"/>
    <w:rsid w:val="00D25A47"/>
    <w:rsid w:val="00D25D0C"/>
    <w:rsid w:val="00D260FB"/>
    <w:rsid w:val="00D26864"/>
    <w:rsid w:val="00D279E7"/>
    <w:rsid w:val="00D3041E"/>
    <w:rsid w:val="00D31253"/>
    <w:rsid w:val="00D317C9"/>
    <w:rsid w:val="00D3215D"/>
    <w:rsid w:val="00D32EBE"/>
    <w:rsid w:val="00D332B6"/>
    <w:rsid w:val="00D33875"/>
    <w:rsid w:val="00D33C8F"/>
    <w:rsid w:val="00D33E95"/>
    <w:rsid w:val="00D35033"/>
    <w:rsid w:val="00D35C90"/>
    <w:rsid w:val="00D3619E"/>
    <w:rsid w:val="00D37151"/>
    <w:rsid w:val="00D371AD"/>
    <w:rsid w:val="00D3720D"/>
    <w:rsid w:val="00D3773C"/>
    <w:rsid w:val="00D37EA7"/>
    <w:rsid w:val="00D4053A"/>
    <w:rsid w:val="00D405BB"/>
    <w:rsid w:val="00D409C8"/>
    <w:rsid w:val="00D416EF"/>
    <w:rsid w:val="00D41A85"/>
    <w:rsid w:val="00D42138"/>
    <w:rsid w:val="00D422E6"/>
    <w:rsid w:val="00D423AE"/>
    <w:rsid w:val="00D43D1A"/>
    <w:rsid w:val="00D443F0"/>
    <w:rsid w:val="00D4450B"/>
    <w:rsid w:val="00D449A6"/>
    <w:rsid w:val="00D44EAA"/>
    <w:rsid w:val="00D44F07"/>
    <w:rsid w:val="00D454C2"/>
    <w:rsid w:val="00D4594D"/>
    <w:rsid w:val="00D45A62"/>
    <w:rsid w:val="00D45EBA"/>
    <w:rsid w:val="00D4602D"/>
    <w:rsid w:val="00D46F17"/>
    <w:rsid w:val="00D47268"/>
    <w:rsid w:val="00D472AB"/>
    <w:rsid w:val="00D47BB8"/>
    <w:rsid w:val="00D502D9"/>
    <w:rsid w:val="00D503FB"/>
    <w:rsid w:val="00D50697"/>
    <w:rsid w:val="00D506F1"/>
    <w:rsid w:val="00D5234E"/>
    <w:rsid w:val="00D52F48"/>
    <w:rsid w:val="00D5371D"/>
    <w:rsid w:val="00D539E6"/>
    <w:rsid w:val="00D54000"/>
    <w:rsid w:val="00D5425C"/>
    <w:rsid w:val="00D54264"/>
    <w:rsid w:val="00D54B17"/>
    <w:rsid w:val="00D55064"/>
    <w:rsid w:val="00D55591"/>
    <w:rsid w:val="00D558F1"/>
    <w:rsid w:val="00D55F93"/>
    <w:rsid w:val="00D55FD6"/>
    <w:rsid w:val="00D56698"/>
    <w:rsid w:val="00D56EBE"/>
    <w:rsid w:val="00D56EDB"/>
    <w:rsid w:val="00D5731C"/>
    <w:rsid w:val="00D57330"/>
    <w:rsid w:val="00D57361"/>
    <w:rsid w:val="00D57C1E"/>
    <w:rsid w:val="00D57E24"/>
    <w:rsid w:val="00D57F19"/>
    <w:rsid w:val="00D601C5"/>
    <w:rsid w:val="00D6095F"/>
    <w:rsid w:val="00D60EAF"/>
    <w:rsid w:val="00D61414"/>
    <w:rsid w:val="00D6195A"/>
    <w:rsid w:val="00D619FB"/>
    <w:rsid w:val="00D621F5"/>
    <w:rsid w:val="00D6232D"/>
    <w:rsid w:val="00D62559"/>
    <w:rsid w:val="00D62CD0"/>
    <w:rsid w:val="00D62CDB"/>
    <w:rsid w:val="00D638C1"/>
    <w:rsid w:val="00D63CFD"/>
    <w:rsid w:val="00D644E5"/>
    <w:rsid w:val="00D6483C"/>
    <w:rsid w:val="00D651E4"/>
    <w:rsid w:val="00D654D7"/>
    <w:rsid w:val="00D65678"/>
    <w:rsid w:val="00D65A38"/>
    <w:rsid w:val="00D6655D"/>
    <w:rsid w:val="00D66E12"/>
    <w:rsid w:val="00D66F60"/>
    <w:rsid w:val="00D67293"/>
    <w:rsid w:val="00D67486"/>
    <w:rsid w:val="00D7050A"/>
    <w:rsid w:val="00D70B45"/>
    <w:rsid w:val="00D71CE9"/>
    <w:rsid w:val="00D721C2"/>
    <w:rsid w:val="00D721F6"/>
    <w:rsid w:val="00D72358"/>
    <w:rsid w:val="00D72453"/>
    <w:rsid w:val="00D72617"/>
    <w:rsid w:val="00D72D94"/>
    <w:rsid w:val="00D72F57"/>
    <w:rsid w:val="00D73444"/>
    <w:rsid w:val="00D736D2"/>
    <w:rsid w:val="00D736EA"/>
    <w:rsid w:val="00D7438E"/>
    <w:rsid w:val="00D746E3"/>
    <w:rsid w:val="00D75D5D"/>
    <w:rsid w:val="00D761A2"/>
    <w:rsid w:val="00D77231"/>
    <w:rsid w:val="00D77D1D"/>
    <w:rsid w:val="00D8023A"/>
    <w:rsid w:val="00D8026E"/>
    <w:rsid w:val="00D80961"/>
    <w:rsid w:val="00D80969"/>
    <w:rsid w:val="00D80ACC"/>
    <w:rsid w:val="00D8130C"/>
    <w:rsid w:val="00D814AE"/>
    <w:rsid w:val="00D821AC"/>
    <w:rsid w:val="00D82731"/>
    <w:rsid w:val="00D827D9"/>
    <w:rsid w:val="00D83827"/>
    <w:rsid w:val="00D847BC"/>
    <w:rsid w:val="00D85ADE"/>
    <w:rsid w:val="00D85D11"/>
    <w:rsid w:val="00D865ED"/>
    <w:rsid w:val="00D86A91"/>
    <w:rsid w:val="00D87448"/>
    <w:rsid w:val="00D90C89"/>
    <w:rsid w:val="00D90F9D"/>
    <w:rsid w:val="00D9151A"/>
    <w:rsid w:val="00D9260F"/>
    <w:rsid w:val="00D9284B"/>
    <w:rsid w:val="00D92B07"/>
    <w:rsid w:val="00D92DC9"/>
    <w:rsid w:val="00D933D1"/>
    <w:rsid w:val="00D93A3B"/>
    <w:rsid w:val="00D940D1"/>
    <w:rsid w:val="00D9464B"/>
    <w:rsid w:val="00D94883"/>
    <w:rsid w:val="00D94A18"/>
    <w:rsid w:val="00D94EE1"/>
    <w:rsid w:val="00D94EE9"/>
    <w:rsid w:val="00D94F4F"/>
    <w:rsid w:val="00D955FF"/>
    <w:rsid w:val="00D95C46"/>
    <w:rsid w:val="00D96D6D"/>
    <w:rsid w:val="00D96F0B"/>
    <w:rsid w:val="00D97B28"/>
    <w:rsid w:val="00D97E6B"/>
    <w:rsid w:val="00DA10D2"/>
    <w:rsid w:val="00DA1C07"/>
    <w:rsid w:val="00DA229D"/>
    <w:rsid w:val="00DA23B6"/>
    <w:rsid w:val="00DA2B66"/>
    <w:rsid w:val="00DA319D"/>
    <w:rsid w:val="00DA32D5"/>
    <w:rsid w:val="00DA36AE"/>
    <w:rsid w:val="00DA3C95"/>
    <w:rsid w:val="00DA3D0E"/>
    <w:rsid w:val="00DA453A"/>
    <w:rsid w:val="00DA456C"/>
    <w:rsid w:val="00DA49DC"/>
    <w:rsid w:val="00DA4B3E"/>
    <w:rsid w:val="00DA4FBD"/>
    <w:rsid w:val="00DA5665"/>
    <w:rsid w:val="00DA5752"/>
    <w:rsid w:val="00DA5938"/>
    <w:rsid w:val="00DA6A43"/>
    <w:rsid w:val="00DA73AF"/>
    <w:rsid w:val="00DA73D0"/>
    <w:rsid w:val="00DA73D1"/>
    <w:rsid w:val="00DB0904"/>
    <w:rsid w:val="00DB0DA7"/>
    <w:rsid w:val="00DB0FFE"/>
    <w:rsid w:val="00DB2877"/>
    <w:rsid w:val="00DB2FA7"/>
    <w:rsid w:val="00DB4E37"/>
    <w:rsid w:val="00DB51DA"/>
    <w:rsid w:val="00DB5338"/>
    <w:rsid w:val="00DB59E2"/>
    <w:rsid w:val="00DB5CB8"/>
    <w:rsid w:val="00DB5D7F"/>
    <w:rsid w:val="00DB5DC7"/>
    <w:rsid w:val="00DB5FC2"/>
    <w:rsid w:val="00DB66E2"/>
    <w:rsid w:val="00DB69AA"/>
    <w:rsid w:val="00DB69DA"/>
    <w:rsid w:val="00DB728C"/>
    <w:rsid w:val="00DB7A7C"/>
    <w:rsid w:val="00DC017F"/>
    <w:rsid w:val="00DC0D17"/>
    <w:rsid w:val="00DC0E36"/>
    <w:rsid w:val="00DC0F84"/>
    <w:rsid w:val="00DC1041"/>
    <w:rsid w:val="00DC2186"/>
    <w:rsid w:val="00DC3791"/>
    <w:rsid w:val="00DC38D4"/>
    <w:rsid w:val="00DC3FCC"/>
    <w:rsid w:val="00DC42F6"/>
    <w:rsid w:val="00DC494C"/>
    <w:rsid w:val="00DC4A9E"/>
    <w:rsid w:val="00DC6484"/>
    <w:rsid w:val="00DC65BD"/>
    <w:rsid w:val="00DC6BFD"/>
    <w:rsid w:val="00DC6F2C"/>
    <w:rsid w:val="00DC7F1F"/>
    <w:rsid w:val="00DD0123"/>
    <w:rsid w:val="00DD0AB1"/>
    <w:rsid w:val="00DD1271"/>
    <w:rsid w:val="00DD12E0"/>
    <w:rsid w:val="00DD1E26"/>
    <w:rsid w:val="00DD1E4A"/>
    <w:rsid w:val="00DD254C"/>
    <w:rsid w:val="00DD2B39"/>
    <w:rsid w:val="00DD3D41"/>
    <w:rsid w:val="00DD40B8"/>
    <w:rsid w:val="00DD443A"/>
    <w:rsid w:val="00DD4846"/>
    <w:rsid w:val="00DD4ABE"/>
    <w:rsid w:val="00DD54C5"/>
    <w:rsid w:val="00DD55F0"/>
    <w:rsid w:val="00DD55F9"/>
    <w:rsid w:val="00DD59FC"/>
    <w:rsid w:val="00DD5E69"/>
    <w:rsid w:val="00DD5F5E"/>
    <w:rsid w:val="00DD5F85"/>
    <w:rsid w:val="00DD6076"/>
    <w:rsid w:val="00DD6882"/>
    <w:rsid w:val="00DD69C1"/>
    <w:rsid w:val="00DD6DB1"/>
    <w:rsid w:val="00DD71A8"/>
    <w:rsid w:val="00DD7854"/>
    <w:rsid w:val="00DD7D5A"/>
    <w:rsid w:val="00DE0496"/>
    <w:rsid w:val="00DE093A"/>
    <w:rsid w:val="00DE1356"/>
    <w:rsid w:val="00DE17EA"/>
    <w:rsid w:val="00DE1A98"/>
    <w:rsid w:val="00DE23F3"/>
    <w:rsid w:val="00DE3026"/>
    <w:rsid w:val="00DE3475"/>
    <w:rsid w:val="00DE35B9"/>
    <w:rsid w:val="00DE3AE6"/>
    <w:rsid w:val="00DE4610"/>
    <w:rsid w:val="00DE4E63"/>
    <w:rsid w:val="00DE5F4E"/>
    <w:rsid w:val="00DE614B"/>
    <w:rsid w:val="00DE6DD0"/>
    <w:rsid w:val="00DE7F24"/>
    <w:rsid w:val="00DF02EE"/>
    <w:rsid w:val="00DF143C"/>
    <w:rsid w:val="00DF2038"/>
    <w:rsid w:val="00DF32DF"/>
    <w:rsid w:val="00DF3619"/>
    <w:rsid w:val="00DF37E0"/>
    <w:rsid w:val="00DF3A9F"/>
    <w:rsid w:val="00DF3E96"/>
    <w:rsid w:val="00DF4941"/>
    <w:rsid w:val="00DF4F48"/>
    <w:rsid w:val="00DF565D"/>
    <w:rsid w:val="00DF58F6"/>
    <w:rsid w:val="00DF5ABF"/>
    <w:rsid w:val="00DF5CF4"/>
    <w:rsid w:val="00DF609F"/>
    <w:rsid w:val="00DF6184"/>
    <w:rsid w:val="00DF6189"/>
    <w:rsid w:val="00DF62E9"/>
    <w:rsid w:val="00DF69BA"/>
    <w:rsid w:val="00DF6C17"/>
    <w:rsid w:val="00DF7345"/>
    <w:rsid w:val="00DF7648"/>
    <w:rsid w:val="00E0086A"/>
    <w:rsid w:val="00E009DF"/>
    <w:rsid w:val="00E00AF8"/>
    <w:rsid w:val="00E00EB4"/>
    <w:rsid w:val="00E01762"/>
    <w:rsid w:val="00E01840"/>
    <w:rsid w:val="00E0212B"/>
    <w:rsid w:val="00E02C45"/>
    <w:rsid w:val="00E03D43"/>
    <w:rsid w:val="00E0421E"/>
    <w:rsid w:val="00E045B5"/>
    <w:rsid w:val="00E0499A"/>
    <w:rsid w:val="00E04CB4"/>
    <w:rsid w:val="00E04D36"/>
    <w:rsid w:val="00E04E50"/>
    <w:rsid w:val="00E05CF9"/>
    <w:rsid w:val="00E05DFA"/>
    <w:rsid w:val="00E05ECF"/>
    <w:rsid w:val="00E0689C"/>
    <w:rsid w:val="00E06967"/>
    <w:rsid w:val="00E06D01"/>
    <w:rsid w:val="00E06DC9"/>
    <w:rsid w:val="00E075E3"/>
    <w:rsid w:val="00E10271"/>
    <w:rsid w:val="00E108FC"/>
    <w:rsid w:val="00E10CD7"/>
    <w:rsid w:val="00E119D6"/>
    <w:rsid w:val="00E12058"/>
    <w:rsid w:val="00E122F7"/>
    <w:rsid w:val="00E129DB"/>
    <w:rsid w:val="00E12FC1"/>
    <w:rsid w:val="00E14373"/>
    <w:rsid w:val="00E148A4"/>
    <w:rsid w:val="00E15150"/>
    <w:rsid w:val="00E151EB"/>
    <w:rsid w:val="00E153D8"/>
    <w:rsid w:val="00E15594"/>
    <w:rsid w:val="00E157CD"/>
    <w:rsid w:val="00E15FEE"/>
    <w:rsid w:val="00E1605E"/>
    <w:rsid w:val="00E17088"/>
    <w:rsid w:val="00E17909"/>
    <w:rsid w:val="00E202CC"/>
    <w:rsid w:val="00E20C16"/>
    <w:rsid w:val="00E20F07"/>
    <w:rsid w:val="00E20F82"/>
    <w:rsid w:val="00E211EB"/>
    <w:rsid w:val="00E21252"/>
    <w:rsid w:val="00E21449"/>
    <w:rsid w:val="00E21DB1"/>
    <w:rsid w:val="00E21F7A"/>
    <w:rsid w:val="00E2229A"/>
    <w:rsid w:val="00E227EA"/>
    <w:rsid w:val="00E235DA"/>
    <w:rsid w:val="00E23704"/>
    <w:rsid w:val="00E23787"/>
    <w:rsid w:val="00E23E5B"/>
    <w:rsid w:val="00E23EB2"/>
    <w:rsid w:val="00E241C8"/>
    <w:rsid w:val="00E24A6E"/>
    <w:rsid w:val="00E24F0B"/>
    <w:rsid w:val="00E24FF9"/>
    <w:rsid w:val="00E25425"/>
    <w:rsid w:val="00E26997"/>
    <w:rsid w:val="00E273BE"/>
    <w:rsid w:val="00E27544"/>
    <w:rsid w:val="00E307EF"/>
    <w:rsid w:val="00E30C5C"/>
    <w:rsid w:val="00E31A03"/>
    <w:rsid w:val="00E31B51"/>
    <w:rsid w:val="00E31C6C"/>
    <w:rsid w:val="00E31DC8"/>
    <w:rsid w:val="00E31E61"/>
    <w:rsid w:val="00E31EB7"/>
    <w:rsid w:val="00E31F05"/>
    <w:rsid w:val="00E31F6F"/>
    <w:rsid w:val="00E32427"/>
    <w:rsid w:val="00E324FA"/>
    <w:rsid w:val="00E3300C"/>
    <w:rsid w:val="00E330B8"/>
    <w:rsid w:val="00E332B7"/>
    <w:rsid w:val="00E33F6B"/>
    <w:rsid w:val="00E340F8"/>
    <w:rsid w:val="00E342D0"/>
    <w:rsid w:val="00E34501"/>
    <w:rsid w:val="00E345CD"/>
    <w:rsid w:val="00E34AE9"/>
    <w:rsid w:val="00E34DDD"/>
    <w:rsid w:val="00E36AD9"/>
    <w:rsid w:val="00E36F93"/>
    <w:rsid w:val="00E376D6"/>
    <w:rsid w:val="00E404CB"/>
    <w:rsid w:val="00E409C5"/>
    <w:rsid w:val="00E40BF0"/>
    <w:rsid w:val="00E41481"/>
    <w:rsid w:val="00E41E05"/>
    <w:rsid w:val="00E42D71"/>
    <w:rsid w:val="00E42FB5"/>
    <w:rsid w:val="00E43E45"/>
    <w:rsid w:val="00E4439F"/>
    <w:rsid w:val="00E44792"/>
    <w:rsid w:val="00E44DA6"/>
    <w:rsid w:val="00E44F9A"/>
    <w:rsid w:val="00E450EF"/>
    <w:rsid w:val="00E45622"/>
    <w:rsid w:val="00E45787"/>
    <w:rsid w:val="00E45EAA"/>
    <w:rsid w:val="00E45F22"/>
    <w:rsid w:val="00E45FA9"/>
    <w:rsid w:val="00E462AE"/>
    <w:rsid w:val="00E46675"/>
    <w:rsid w:val="00E46C56"/>
    <w:rsid w:val="00E46DF6"/>
    <w:rsid w:val="00E4705A"/>
    <w:rsid w:val="00E47817"/>
    <w:rsid w:val="00E47A0C"/>
    <w:rsid w:val="00E47E97"/>
    <w:rsid w:val="00E504A1"/>
    <w:rsid w:val="00E504DD"/>
    <w:rsid w:val="00E50752"/>
    <w:rsid w:val="00E50F68"/>
    <w:rsid w:val="00E516A7"/>
    <w:rsid w:val="00E51C9D"/>
    <w:rsid w:val="00E51FDC"/>
    <w:rsid w:val="00E52DB1"/>
    <w:rsid w:val="00E53581"/>
    <w:rsid w:val="00E53665"/>
    <w:rsid w:val="00E538E5"/>
    <w:rsid w:val="00E54282"/>
    <w:rsid w:val="00E544CE"/>
    <w:rsid w:val="00E54716"/>
    <w:rsid w:val="00E54893"/>
    <w:rsid w:val="00E557F5"/>
    <w:rsid w:val="00E5623F"/>
    <w:rsid w:val="00E566F9"/>
    <w:rsid w:val="00E5758B"/>
    <w:rsid w:val="00E577F7"/>
    <w:rsid w:val="00E5780D"/>
    <w:rsid w:val="00E57973"/>
    <w:rsid w:val="00E57F8B"/>
    <w:rsid w:val="00E608B5"/>
    <w:rsid w:val="00E61185"/>
    <w:rsid w:val="00E616EB"/>
    <w:rsid w:val="00E61EAC"/>
    <w:rsid w:val="00E624AB"/>
    <w:rsid w:val="00E63307"/>
    <w:rsid w:val="00E6339F"/>
    <w:rsid w:val="00E63730"/>
    <w:rsid w:val="00E64B5A"/>
    <w:rsid w:val="00E64ED0"/>
    <w:rsid w:val="00E64ED6"/>
    <w:rsid w:val="00E6596B"/>
    <w:rsid w:val="00E6615A"/>
    <w:rsid w:val="00E66696"/>
    <w:rsid w:val="00E67409"/>
    <w:rsid w:val="00E67CEB"/>
    <w:rsid w:val="00E70653"/>
    <w:rsid w:val="00E70721"/>
    <w:rsid w:val="00E70E8A"/>
    <w:rsid w:val="00E70EA3"/>
    <w:rsid w:val="00E7135C"/>
    <w:rsid w:val="00E71764"/>
    <w:rsid w:val="00E71D02"/>
    <w:rsid w:val="00E71D89"/>
    <w:rsid w:val="00E720D4"/>
    <w:rsid w:val="00E72124"/>
    <w:rsid w:val="00E7296E"/>
    <w:rsid w:val="00E72C79"/>
    <w:rsid w:val="00E730D9"/>
    <w:rsid w:val="00E73418"/>
    <w:rsid w:val="00E73826"/>
    <w:rsid w:val="00E739B9"/>
    <w:rsid w:val="00E73B0E"/>
    <w:rsid w:val="00E74551"/>
    <w:rsid w:val="00E747A3"/>
    <w:rsid w:val="00E74838"/>
    <w:rsid w:val="00E753D6"/>
    <w:rsid w:val="00E754C7"/>
    <w:rsid w:val="00E758C8"/>
    <w:rsid w:val="00E75FBB"/>
    <w:rsid w:val="00E7681E"/>
    <w:rsid w:val="00E76D73"/>
    <w:rsid w:val="00E776CA"/>
    <w:rsid w:val="00E778BF"/>
    <w:rsid w:val="00E77C61"/>
    <w:rsid w:val="00E80701"/>
    <w:rsid w:val="00E817E5"/>
    <w:rsid w:val="00E81BC4"/>
    <w:rsid w:val="00E82BB2"/>
    <w:rsid w:val="00E82F23"/>
    <w:rsid w:val="00E8449D"/>
    <w:rsid w:val="00E856B3"/>
    <w:rsid w:val="00E859C0"/>
    <w:rsid w:val="00E86124"/>
    <w:rsid w:val="00E86926"/>
    <w:rsid w:val="00E86F60"/>
    <w:rsid w:val="00E87C83"/>
    <w:rsid w:val="00E87F5E"/>
    <w:rsid w:val="00E87FAD"/>
    <w:rsid w:val="00E87FD5"/>
    <w:rsid w:val="00E91FD5"/>
    <w:rsid w:val="00E923D8"/>
    <w:rsid w:val="00E92E04"/>
    <w:rsid w:val="00E932D7"/>
    <w:rsid w:val="00E93534"/>
    <w:rsid w:val="00E93681"/>
    <w:rsid w:val="00E94165"/>
    <w:rsid w:val="00E9456A"/>
    <w:rsid w:val="00E94EA3"/>
    <w:rsid w:val="00E95457"/>
    <w:rsid w:val="00E96423"/>
    <w:rsid w:val="00E97212"/>
    <w:rsid w:val="00E973AE"/>
    <w:rsid w:val="00E97648"/>
    <w:rsid w:val="00E97927"/>
    <w:rsid w:val="00E97C10"/>
    <w:rsid w:val="00E97E01"/>
    <w:rsid w:val="00EA04C3"/>
    <w:rsid w:val="00EA0BEA"/>
    <w:rsid w:val="00EA1CE2"/>
    <w:rsid w:val="00EA22C9"/>
    <w:rsid w:val="00EA2C4F"/>
    <w:rsid w:val="00EA3CA5"/>
    <w:rsid w:val="00EA43BD"/>
    <w:rsid w:val="00EA4AA6"/>
    <w:rsid w:val="00EA5488"/>
    <w:rsid w:val="00EA5A26"/>
    <w:rsid w:val="00EA6CDE"/>
    <w:rsid w:val="00EA718F"/>
    <w:rsid w:val="00EA7BFD"/>
    <w:rsid w:val="00EB03C3"/>
    <w:rsid w:val="00EB06A5"/>
    <w:rsid w:val="00EB0D5A"/>
    <w:rsid w:val="00EB0DA6"/>
    <w:rsid w:val="00EB0E20"/>
    <w:rsid w:val="00EB0F22"/>
    <w:rsid w:val="00EB1255"/>
    <w:rsid w:val="00EB1577"/>
    <w:rsid w:val="00EB16E7"/>
    <w:rsid w:val="00EB1A29"/>
    <w:rsid w:val="00EB1D4A"/>
    <w:rsid w:val="00EB1DB4"/>
    <w:rsid w:val="00EB1EAF"/>
    <w:rsid w:val="00EB22D3"/>
    <w:rsid w:val="00EB2948"/>
    <w:rsid w:val="00EB2E68"/>
    <w:rsid w:val="00EB31F4"/>
    <w:rsid w:val="00EB338F"/>
    <w:rsid w:val="00EB3512"/>
    <w:rsid w:val="00EB3727"/>
    <w:rsid w:val="00EB3878"/>
    <w:rsid w:val="00EB41AC"/>
    <w:rsid w:val="00EB433C"/>
    <w:rsid w:val="00EB4CB4"/>
    <w:rsid w:val="00EB4F63"/>
    <w:rsid w:val="00EB50C0"/>
    <w:rsid w:val="00EB517A"/>
    <w:rsid w:val="00EB535E"/>
    <w:rsid w:val="00EB57BF"/>
    <w:rsid w:val="00EB63C9"/>
    <w:rsid w:val="00EB6487"/>
    <w:rsid w:val="00EB6BD0"/>
    <w:rsid w:val="00EB759D"/>
    <w:rsid w:val="00EB778E"/>
    <w:rsid w:val="00EB78B0"/>
    <w:rsid w:val="00EB7A24"/>
    <w:rsid w:val="00EC041E"/>
    <w:rsid w:val="00EC1069"/>
    <w:rsid w:val="00EC1468"/>
    <w:rsid w:val="00EC2777"/>
    <w:rsid w:val="00EC4917"/>
    <w:rsid w:val="00EC5433"/>
    <w:rsid w:val="00EC67E6"/>
    <w:rsid w:val="00EC6994"/>
    <w:rsid w:val="00EC6A81"/>
    <w:rsid w:val="00EC6E03"/>
    <w:rsid w:val="00EC7DA9"/>
    <w:rsid w:val="00ED0E52"/>
    <w:rsid w:val="00ED1719"/>
    <w:rsid w:val="00ED1872"/>
    <w:rsid w:val="00ED248A"/>
    <w:rsid w:val="00ED2C65"/>
    <w:rsid w:val="00ED33B4"/>
    <w:rsid w:val="00ED3458"/>
    <w:rsid w:val="00ED38FA"/>
    <w:rsid w:val="00ED411C"/>
    <w:rsid w:val="00ED4478"/>
    <w:rsid w:val="00ED48CA"/>
    <w:rsid w:val="00ED498A"/>
    <w:rsid w:val="00ED4A8F"/>
    <w:rsid w:val="00ED5517"/>
    <w:rsid w:val="00ED689D"/>
    <w:rsid w:val="00ED6C7A"/>
    <w:rsid w:val="00ED6F15"/>
    <w:rsid w:val="00ED712C"/>
    <w:rsid w:val="00ED73A5"/>
    <w:rsid w:val="00ED7C13"/>
    <w:rsid w:val="00ED7D60"/>
    <w:rsid w:val="00EE018E"/>
    <w:rsid w:val="00EE0CBD"/>
    <w:rsid w:val="00EE13A3"/>
    <w:rsid w:val="00EE1701"/>
    <w:rsid w:val="00EE1ACE"/>
    <w:rsid w:val="00EE1BCC"/>
    <w:rsid w:val="00EE1D96"/>
    <w:rsid w:val="00EE23A0"/>
    <w:rsid w:val="00EE25D4"/>
    <w:rsid w:val="00EE2D89"/>
    <w:rsid w:val="00EE3117"/>
    <w:rsid w:val="00EE50B6"/>
    <w:rsid w:val="00EE5241"/>
    <w:rsid w:val="00EE55C6"/>
    <w:rsid w:val="00EE5D64"/>
    <w:rsid w:val="00EE70D1"/>
    <w:rsid w:val="00EF0A7F"/>
    <w:rsid w:val="00EF1569"/>
    <w:rsid w:val="00EF3011"/>
    <w:rsid w:val="00EF3583"/>
    <w:rsid w:val="00EF369D"/>
    <w:rsid w:val="00EF3828"/>
    <w:rsid w:val="00EF4359"/>
    <w:rsid w:val="00EF4854"/>
    <w:rsid w:val="00EF4BA4"/>
    <w:rsid w:val="00EF5A05"/>
    <w:rsid w:val="00EF5D23"/>
    <w:rsid w:val="00EF637F"/>
    <w:rsid w:val="00EF70B9"/>
    <w:rsid w:val="00EF7CAD"/>
    <w:rsid w:val="00F00299"/>
    <w:rsid w:val="00F00801"/>
    <w:rsid w:val="00F00F40"/>
    <w:rsid w:val="00F01954"/>
    <w:rsid w:val="00F01A01"/>
    <w:rsid w:val="00F01E2B"/>
    <w:rsid w:val="00F01E81"/>
    <w:rsid w:val="00F01EE2"/>
    <w:rsid w:val="00F01F2E"/>
    <w:rsid w:val="00F02DDA"/>
    <w:rsid w:val="00F02DE1"/>
    <w:rsid w:val="00F06483"/>
    <w:rsid w:val="00F06D36"/>
    <w:rsid w:val="00F0727E"/>
    <w:rsid w:val="00F0794E"/>
    <w:rsid w:val="00F07ADB"/>
    <w:rsid w:val="00F07C5A"/>
    <w:rsid w:val="00F10313"/>
    <w:rsid w:val="00F10B38"/>
    <w:rsid w:val="00F1159C"/>
    <w:rsid w:val="00F118B4"/>
    <w:rsid w:val="00F1323A"/>
    <w:rsid w:val="00F13BB3"/>
    <w:rsid w:val="00F1555B"/>
    <w:rsid w:val="00F15A0A"/>
    <w:rsid w:val="00F15F84"/>
    <w:rsid w:val="00F176CC"/>
    <w:rsid w:val="00F17B96"/>
    <w:rsid w:val="00F17D54"/>
    <w:rsid w:val="00F17DA0"/>
    <w:rsid w:val="00F17E4B"/>
    <w:rsid w:val="00F20C88"/>
    <w:rsid w:val="00F21340"/>
    <w:rsid w:val="00F217A5"/>
    <w:rsid w:val="00F2297B"/>
    <w:rsid w:val="00F232B1"/>
    <w:rsid w:val="00F23DCB"/>
    <w:rsid w:val="00F23F80"/>
    <w:rsid w:val="00F24028"/>
    <w:rsid w:val="00F25157"/>
    <w:rsid w:val="00F2612F"/>
    <w:rsid w:val="00F26407"/>
    <w:rsid w:val="00F26758"/>
    <w:rsid w:val="00F309BF"/>
    <w:rsid w:val="00F31FF2"/>
    <w:rsid w:val="00F3217F"/>
    <w:rsid w:val="00F32396"/>
    <w:rsid w:val="00F32DA4"/>
    <w:rsid w:val="00F33AED"/>
    <w:rsid w:val="00F34915"/>
    <w:rsid w:val="00F34969"/>
    <w:rsid w:val="00F34F48"/>
    <w:rsid w:val="00F35349"/>
    <w:rsid w:val="00F3565E"/>
    <w:rsid w:val="00F358E4"/>
    <w:rsid w:val="00F364E9"/>
    <w:rsid w:val="00F3676A"/>
    <w:rsid w:val="00F37CE7"/>
    <w:rsid w:val="00F37F21"/>
    <w:rsid w:val="00F37F37"/>
    <w:rsid w:val="00F404BD"/>
    <w:rsid w:val="00F40543"/>
    <w:rsid w:val="00F4059A"/>
    <w:rsid w:val="00F4075C"/>
    <w:rsid w:val="00F413A4"/>
    <w:rsid w:val="00F42A6E"/>
    <w:rsid w:val="00F43656"/>
    <w:rsid w:val="00F4385A"/>
    <w:rsid w:val="00F43B72"/>
    <w:rsid w:val="00F43DB1"/>
    <w:rsid w:val="00F44140"/>
    <w:rsid w:val="00F443C5"/>
    <w:rsid w:val="00F459C2"/>
    <w:rsid w:val="00F476CC"/>
    <w:rsid w:val="00F504FB"/>
    <w:rsid w:val="00F5056C"/>
    <w:rsid w:val="00F50C46"/>
    <w:rsid w:val="00F526B1"/>
    <w:rsid w:val="00F52D13"/>
    <w:rsid w:val="00F53737"/>
    <w:rsid w:val="00F537D5"/>
    <w:rsid w:val="00F53B9A"/>
    <w:rsid w:val="00F53DFB"/>
    <w:rsid w:val="00F53E6F"/>
    <w:rsid w:val="00F53E98"/>
    <w:rsid w:val="00F53FE7"/>
    <w:rsid w:val="00F5450B"/>
    <w:rsid w:val="00F54C6E"/>
    <w:rsid w:val="00F54F7F"/>
    <w:rsid w:val="00F5530E"/>
    <w:rsid w:val="00F5539D"/>
    <w:rsid w:val="00F55AA7"/>
    <w:rsid w:val="00F55B78"/>
    <w:rsid w:val="00F55B8A"/>
    <w:rsid w:val="00F56830"/>
    <w:rsid w:val="00F56BD6"/>
    <w:rsid w:val="00F5731C"/>
    <w:rsid w:val="00F61415"/>
    <w:rsid w:val="00F61490"/>
    <w:rsid w:val="00F61551"/>
    <w:rsid w:val="00F620BD"/>
    <w:rsid w:val="00F621B0"/>
    <w:rsid w:val="00F627A2"/>
    <w:rsid w:val="00F62807"/>
    <w:rsid w:val="00F62871"/>
    <w:rsid w:val="00F62A22"/>
    <w:rsid w:val="00F63513"/>
    <w:rsid w:val="00F636F2"/>
    <w:rsid w:val="00F637D4"/>
    <w:rsid w:val="00F646C8"/>
    <w:rsid w:val="00F64C5B"/>
    <w:rsid w:val="00F65830"/>
    <w:rsid w:val="00F659A7"/>
    <w:rsid w:val="00F66DEC"/>
    <w:rsid w:val="00F66F8E"/>
    <w:rsid w:val="00F67D2F"/>
    <w:rsid w:val="00F67F38"/>
    <w:rsid w:val="00F70B0A"/>
    <w:rsid w:val="00F70F17"/>
    <w:rsid w:val="00F714B8"/>
    <w:rsid w:val="00F71634"/>
    <w:rsid w:val="00F71723"/>
    <w:rsid w:val="00F71FF4"/>
    <w:rsid w:val="00F72E7A"/>
    <w:rsid w:val="00F734B8"/>
    <w:rsid w:val="00F7355D"/>
    <w:rsid w:val="00F74761"/>
    <w:rsid w:val="00F747D4"/>
    <w:rsid w:val="00F74F2B"/>
    <w:rsid w:val="00F7503A"/>
    <w:rsid w:val="00F75252"/>
    <w:rsid w:val="00F756B9"/>
    <w:rsid w:val="00F76A1C"/>
    <w:rsid w:val="00F77071"/>
    <w:rsid w:val="00F801C2"/>
    <w:rsid w:val="00F80A1D"/>
    <w:rsid w:val="00F80AC4"/>
    <w:rsid w:val="00F80DD2"/>
    <w:rsid w:val="00F80E9B"/>
    <w:rsid w:val="00F8100E"/>
    <w:rsid w:val="00F81635"/>
    <w:rsid w:val="00F81B4E"/>
    <w:rsid w:val="00F81BEE"/>
    <w:rsid w:val="00F81FC6"/>
    <w:rsid w:val="00F82833"/>
    <w:rsid w:val="00F82A92"/>
    <w:rsid w:val="00F82E06"/>
    <w:rsid w:val="00F83090"/>
    <w:rsid w:val="00F8321F"/>
    <w:rsid w:val="00F835FB"/>
    <w:rsid w:val="00F838CC"/>
    <w:rsid w:val="00F8431F"/>
    <w:rsid w:val="00F843D3"/>
    <w:rsid w:val="00F84528"/>
    <w:rsid w:val="00F84C76"/>
    <w:rsid w:val="00F84D7D"/>
    <w:rsid w:val="00F84E46"/>
    <w:rsid w:val="00F84F24"/>
    <w:rsid w:val="00F8549C"/>
    <w:rsid w:val="00F85892"/>
    <w:rsid w:val="00F8624F"/>
    <w:rsid w:val="00F90264"/>
    <w:rsid w:val="00F90457"/>
    <w:rsid w:val="00F907F6"/>
    <w:rsid w:val="00F90D08"/>
    <w:rsid w:val="00F90E3D"/>
    <w:rsid w:val="00F90EBE"/>
    <w:rsid w:val="00F90F77"/>
    <w:rsid w:val="00F91653"/>
    <w:rsid w:val="00F91E7C"/>
    <w:rsid w:val="00F925EB"/>
    <w:rsid w:val="00F92BB9"/>
    <w:rsid w:val="00F92EE3"/>
    <w:rsid w:val="00F936F8"/>
    <w:rsid w:val="00F937D6"/>
    <w:rsid w:val="00F9408E"/>
    <w:rsid w:val="00F941F2"/>
    <w:rsid w:val="00F96295"/>
    <w:rsid w:val="00F96F1F"/>
    <w:rsid w:val="00F96F3A"/>
    <w:rsid w:val="00F975A0"/>
    <w:rsid w:val="00F975CA"/>
    <w:rsid w:val="00F975F1"/>
    <w:rsid w:val="00F97C79"/>
    <w:rsid w:val="00FA0299"/>
    <w:rsid w:val="00FA0597"/>
    <w:rsid w:val="00FA131E"/>
    <w:rsid w:val="00FA1F04"/>
    <w:rsid w:val="00FA2414"/>
    <w:rsid w:val="00FA2F81"/>
    <w:rsid w:val="00FA3233"/>
    <w:rsid w:val="00FA3344"/>
    <w:rsid w:val="00FA34A3"/>
    <w:rsid w:val="00FA3D54"/>
    <w:rsid w:val="00FA43EE"/>
    <w:rsid w:val="00FA47C4"/>
    <w:rsid w:val="00FA4B01"/>
    <w:rsid w:val="00FA5404"/>
    <w:rsid w:val="00FA628B"/>
    <w:rsid w:val="00FA642B"/>
    <w:rsid w:val="00FA692B"/>
    <w:rsid w:val="00FA6A52"/>
    <w:rsid w:val="00FA73F6"/>
    <w:rsid w:val="00FA7A8E"/>
    <w:rsid w:val="00FB06AD"/>
    <w:rsid w:val="00FB06F3"/>
    <w:rsid w:val="00FB0785"/>
    <w:rsid w:val="00FB1732"/>
    <w:rsid w:val="00FB1C93"/>
    <w:rsid w:val="00FB1FFA"/>
    <w:rsid w:val="00FB212B"/>
    <w:rsid w:val="00FB225A"/>
    <w:rsid w:val="00FB2746"/>
    <w:rsid w:val="00FB2805"/>
    <w:rsid w:val="00FB3087"/>
    <w:rsid w:val="00FB321F"/>
    <w:rsid w:val="00FB39D8"/>
    <w:rsid w:val="00FB409B"/>
    <w:rsid w:val="00FB4339"/>
    <w:rsid w:val="00FB4713"/>
    <w:rsid w:val="00FB47FF"/>
    <w:rsid w:val="00FB4E94"/>
    <w:rsid w:val="00FB4E97"/>
    <w:rsid w:val="00FB51D2"/>
    <w:rsid w:val="00FB5302"/>
    <w:rsid w:val="00FB53F8"/>
    <w:rsid w:val="00FB5590"/>
    <w:rsid w:val="00FB59C3"/>
    <w:rsid w:val="00FB5CAA"/>
    <w:rsid w:val="00FB61D3"/>
    <w:rsid w:val="00FB6523"/>
    <w:rsid w:val="00FB693F"/>
    <w:rsid w:val="00FB6994"/>
    <w:rsid w:val="00FB6A0B"/>
    <w:rsid w:val="00FC065D"/>
    <w:rsid w:val="00FC0686"/>
    <w:rsid w:val="00FC06AE"/>
    <w:rsid w:val="00FC19C4"/>
    <w:rsid w:val="00FC1C5F"/>
    <w:rsid w:val="00FC1C9D"/>
    <w:rsid w:val="00FC21DB"/>
    <w:rsid w:val="00FC363D"/>
    <w:rsid w:val="00FC3EDB"/>
    <w:rsid w:val="00FC4A2A"/>
    <w:rsid w:val="00FC5AA3"/>
    <w:rsid w:val="00FC5D1F"/>
    <w:rsid w:val="00FC64F1"/>
    <w:rsid w:val="00FC666C"/>
    <w:rsid w:val="00FC7661"/>
    <w:rsid w:val="00FD005A"/>
    <w:rsid w:val="00FD018B"/>
    <w:rsid w:val="00FD040E"/>
    <w:rsid w:val="00FD07B2"/>
    <w:rsid w:val="00FD0AEE"/>
    <w:rsid w:val="00FD11EE"/>
    <w:rsid w:val="00FD15E9"/>
    <w:rsid w:val="00FD1944"/>
    <w:rsid w:val="00FD205E"/>
    <w:rsid w:val="00FD2935"/>
    <w:rsid w:val="00FD2936"/>
    <w:rsid w:val="00FD3510"/>
    <w:rsid w:val="00FD37BB"/>
    <w:rsid w:val="00FD3F5D"/>
    <w:rsid w:val="00FD3FE0"/>
    <w:rsid w:val="00FD50F2"/>
    <w:rsid w:val="00FD5276"/>
    <w:rsid w:val="00FD5328"/>
    <w:rsid w:val="00FD5A12"/>
    <w:rsid w:val="00FD5C80"/>
    <w:rsid w:val="00FD6329"/>
    <w:rsid w:val="00FD6D5C"/>
    <w:rsid w:val="00FD7423"/>
    <w:rsid w:val="00FD7C8F"/>
    <w:rsid w:val="00FE0750"/>
    <w:rsid w:val="00FE0A88"/>
    <w:rsid w:val="00FE0CF3"/>
    <w:rsid w:val="00FE0F4F"/>
    <w:rsid w:val="00FE0F9B"/>
    <w:rsid w:val="00FE1452"/>
    <w:rsid w:val="00FE19F5"/>
    <w:rsid w:val="00FE2548"/>
    <w:rsid w:val="00FE2B63"/>
    <w:rsid w:val="00FE2F02"/>
    <w:rsid w:val="00FE3324"/>
    <w:rsid w:val="00FE3743"/>
    <w:rsid w:val="00FE3C67"/>
    <w:rsid w:val="00FE3F33"/>
    <w:rsid w:val="00FE4A82"/>
    <w:rsid w:val="00FE5891"/>
    <w:rsid w:val="00FE606B"/>
    <w:rsid w:val="00FE6945"/>
    <w:rsid w:val="00FE6DB2"/>
    <w:rsid w:val="00FE73DE"/>
    <w:rsid w:val="00FE74B0"/>
    <w:rsid w:val="00FF0280"/>
    <w:rsid w:val="00FF09D7"/>
    <w:rsid w:val="00FF0BBA"/>
    <w:rsid w:val="00FF0D1D"/>
    <w:rsid w:val="00FF13C4"/>
    <w:rsid w:val="00FF1FEF"/>
    <w:rsid w:val="00FF3B54"/>
    <w:rsid w:val="00FF3CC6"/>
    <w:rsid w:val="00FF474F"/>
    <w:rsid w:val="00FF481C"/>
    <w:rsid w:val="00FF52F2"/>
    <w:rsid w:val="00FF5312"/>
    <w:rsid w:val="00FF6097"/>
    <w:rsid w:val="00FF6768"/>
    <w:rsid w:val="00FF696F"/>
    <w:rsid w:val="00FF6FBD"/>
    <w:rsid w:val="00FF7735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890D3"/>
  <w15:chartTrackingRefBased/>
  <w15:docId w15:val="{6BDDDF58-22BB-4BCB-A140-7202D3A0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686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lang w:val="x-non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32"/>
      <w:szCs w:val="32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spacing w:line="288" w:lineRule="auto"/>
      <w:ind w:firstLine="708"/>
      <w:jc w:val="both"/>
      <w:outlineLvl w:val="6"/>
    </w:pPr>
    <w:rPr>
      <w:i/>
      <w:iCs/>
      <w:color w:val="FF000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strike w:val="0"/>
      <w:dstrike w:val="0"/>
      <w:color w:val="auto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Times New Roman" w:hAnsi="Times New Roman" w:cs="Times New Roman"/>
      <w:i w:val="0"/>
      <w:iCs w:val="0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/>
      <w:bCs/>
      <w:iCs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spacing w:val="4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Cs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iCs/>
      <w:color w:val="auto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iCs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7z0">
    <w:name w:val="WW8Num17z0"/>
    <w:rPr>
      <w:rFonts w:ascii="Times New Roman" w:hAnsi="Times New Roman" w:cs="Times New Roman"/>
      <w:iCs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8z1">
    <w:name w:val="WW8Num18z1"/>
    <w:rPr>
      <w:rFonts w:ascii="Times New Roman" w:hAnsi="Times New Roman" w:cs="Times New Roman"/>
      <w:i w:val="0"/>
      <w:iCs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sz w:val="24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color w:val="FF0000"/>
    </w:rPr>
  </w:style>
  <w:style w:type="character" w:customStyle="1" w:styleId="WW8Num22z1">
    <w:name w:val="WW8Num22z1"/>
    <w:rPr>
      <w:color w:val="auto"/>
    </w:rPr>
  </w:style>
  <w:style w:type="character" w:customStyle="1" w:styleId="WW8Num23z0">
    <w:name w:val="WW8Num23z0"/>
    <w:rPr>
      <w:vanish/>
      <w:lang w:val="x-none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/>
      <w:color w:val="auto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  <w:rPr>
      <w:iCs/>
      <w:sz w:val="24"/>
      <w:szCs w:val="24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3">
    <w:name w:val="WW8Num31z3"/>
    <w:rPr>
      <w:rFonts w:ascii="Times New Roman" w:eastAsia="Times New Roman" w:hAnsi="Times New Roman" w:cs="Times New Roman"/>
    </w:rPr>
  </w:style>
  <w:style w:type="character" w:customStyle="1" w:styleId="WW8Num31z4">
    <w:name w:val="WW8Num31z4"/>
    <w:rPr>
      <w:rFonts w:ascii="Times New Roman" w:hAnsi="Times New Roman" w:cs="Times New Roman"/>
      <w:i w:val="0"/>
      <w:iCs w:val="0"/>
    </w:rPr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iCs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8z1">
    <w:name w:val="WW8Num38z1"/>
    <w:rPr>
      <w:color w:val="auto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Symbol" w:hAnsi="Symbol" w:cs="Symbol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40z1">
    <w:name w:val="WW8Num40z1"/>
    <w:rPr>
      <w:rFonts w:ascii="Times New Roman" w:hAnsi="Times New Roman" w:cs="Times New Roman"/>
    </w:rPr>
  </w:style>
  <w:style w:type="character" w:customStyle="1" w:styleId="WW8Num41z0">
    <w:name w:val="WW8Num41z0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Times New Roman" w:hAnsi="Times New Roman" w:cs="Times New Roman"/>
      <w:sz w:val="24"/>
      <w:szCs w:val="24"/>
    </w:rPr>
  </w:style>
  <w:style w:type="character" w:customStyle="1" w:styleId="WW8Num42z2">
    <w:name w:val="WW8Num42z2"/>
    <w:rPr>
      <w:rFonts w:ascii="Times New Roman" w:hAnsi="Times New Roman" w:cs="Times New Roman"/>
      <w:strike w:val="0"/>
      <w:dstrike w:val="0"/>
      <w:color w:val="auto"/>
    </w:rPr>
  </w:style>
  <w:style w:type="character" w:customStyle="1" w:styleId="WW8Num43z0">
    <w:name w:val="WW8Num43z0"/>
    <w:rPr>
      <w:i w:val="0"/>
      <w:iCs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Times New Roman" w:hAnsi="Times New Roman" w:cs="Times New Roman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  <w:szCs w:val="24"/>
    </w:rPr>
  </w:style>
  <w:style w:type="character" w:customStyle="1" w:styleId="Znakiprzypiswdolnych">
    <w:name w:val="Znaki przypisów dolnych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Pr>
      <w:b/>
      <w:bCs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TytuZnak">
    <w:name w:val="Tytuł Znak"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ormalnyWebZnak">
    <w:name w:val="Normalny (Web) Znak"/>
    <w:rPr>
      <w:rFonts w:ascii="Times New Roman" w:eastAsia="Times New Roman" w:hAnsi="Times New Roman" w:cs="Times New Roman"/>
    </w:rPr>
  </w:style>
  <w:style w:type="character" w:customStyle="1" w:styleId="text2">
    <w:name w:val="text2"/>
    <w:basedOn w:val="Domylnaczcionkaakapitu1"/>
  </w:style>
  <w:style w:type="character" w:customStyle="1" w:styleId="TekstblokowyZnak1">
    <w:name w:val="Tekst blokowy Znak1"/>
    <w:uiPriority w:val="99"/>
    <w:rPr>
      <w:rFonts w:ascii="Times New Roman" w:eastAsia="Times New Roman" w:hAnsi="Times New Roman" w:cs="Times New Roman"/>
      <w:sz w:val="22"/>
    </w:rPr>
  </w:style>
  <w:style w:type="character" w:customStyle="1" w:styleId="NormalnyWebZnak1">
    <w:name w:val="Normalny (Web) Znak1"/>
    <w:rPr>
      <w:sz w:val="24"/>
      <w:szCs w:val="24"/>
      <w:lang w:val="pl-PL" w:bidi="ar-SA"/>
    </w:rPr>
  </w:style>
  <w:style w:type="character" w:customStyle="1" w:styleId="TekstblokowyZnak">
    <w:name w:val="Tekst blokowy Znak"/>
    <w:link w:val="Tekstblokowy"/>
    <w:rPr>
      <w:sz w:val="22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Normalny"/>
    <w:pPr>
      <w:spacing w:before="120"/>
      <w:ind w:right="-87"/>
      <w:jc w:val="center"/>
    </w:pPr>
    <w:rPr>
      <w:i/>
      <w:lang w:val="x-none"/>
    </w:rPr>
  </w:style>
  <w:style w:type="paragraph" w:styleId="Tekstpodstawowy">
    <w:name w:val="Body Text"/>
    <w:aliases w:val="a2,Znak"/>
    <w:basedOn w:val="Normalny"/>
    <w:link w:val="TekstpodstawowyZnak1"/>
    <w:rPr>
      <w:rFonts w:ascii="Arial" w:hAnsi="Arial" w:cs="Arial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1416"/>
    </w:pPr>
    <w:rPr>
      <w:sz w:val="32"/>
      <w:szCs w:val="32"/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lang w:val="x-none"/>
    </w:rPr>
  </w:style>
  <w:style w:type="paragraph" w:customStyle="1" w:styleId="tytu">
    <w:name w:val="tytuł"/>
    <w:basedOn w:val="Normalny"/>
    <w:next w:val="Normalny"/>
    <w:pPr>
      <w:numPr>
        <w:numId w:val="1"/>
      </w:numPr>
      <w:spacing w:before="120" w:after="120"/>
      <w:jc w:val="both"/>
      <w:outlineLvl w:val="0"/>
    </w:pPr>
    <w:rPr>
      <w:bCs/>
      <w:color w:val="FF0000"/>
    </w:rPr>
  </w:style>
  <w:style w:type="paragraph" w:customStyle="1" w:styleId="Tekstpodstawowywcity21">
    <w:name w:val="Tekst podstawowy wcięty 21"/>
    <w:basedOn w:val="Normalny"/>
    <w:pPr>
      <w:ind w:left="709"/>
      <w:jc w:val="both"/>
    </w:pPr>
    <w:rPr>
      <w:rFonts w:ascii="Arial" w:hAnsi="Arial" w:cs="Arial"/>
      <w:lang w:val="x-none"/>
    </w:rPr>
  </w:style>
  <w:style w:type="paragraph" w:customStyle="1" w:styleId="CM26">
    <w:name w:val="CM26"/>
    <w:basedOn w:val="Normalny"/>
    <w:next w:val="Normalny"/>
    <w:pPr>
      <w:autoSpaceDE w:val="0"/>
    </w:pPr>
  </w:style>
  <w:style w:type="paragraph" w:customStyle="1" w:styleId="tekstdokumentu">
    <w:name w:val="tekst dokumentu"/>
    <w:basedOn w:val="Normalny"/>
    <w:pPr>
      <w:ind w:left="2268" w:hanging="2268"/>
    </w:pPr>
    <w:rPr>
      <w:b/>
      <w:bCs/>
      <w:color w:val="E36C0A"/>
    </w:rPr>
  </w:style>
  <w:style w:type="paragraph" w:customStyle="1" w:styleId="zacznik">
    <w:name w:val="załącznik"/>
    <w:basedOn w:val="Tekstpodstawowy"/>
    <w:pPr>
      <w:spacing w:before="120" w:after="40" w:line="288" w:lineRule="auto"/>
      <w:ind w:left="72"/>
      <w:jc w:val="center"/>
    </w:pPr>
    <w:rPr>
      <w:rFonts w:ascii="Times New Roman" w:hAnsi="Times New Roman" w:cs="Times New Roman"/>
      <w:b/>
      <w:bCs/>
      <w:color w:val="000000"/>
      <w:sz w:val="32"/>
      <w:szCs w:val="32"/>
    </w:rPr>
  </w:style>
  <w:style w:type="paragraph" w:customStyle="1" w:styleId="rozdzia">
    <w:name w:val="rozdział"/>
    <w:basedOn w:val="Normalny"/>
    <w:pPr>
      <w:spacing w:line="288" w:lineRule="auto"/>
      <w:jc w:val="center"/>
    </w:pPr>
    <w:rPr>
      <w:b/>
      <w:bCs/>
      <w:iCs/>
      <w:caps/>
      <w:spacing w:val="8"/>
      <w:sz w:val="28"/>
      <w:szCs w:val="28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  <w:lang w:val="x-none"/>
    </w:rPr>
  </w:style>
  <w:style w:type="paragraph" w:styleId="Tekstprzypisudolnego">
    <w:name w:val="footnote text"/>
    <w:basedOn w:val="Normalny"/>
    <w:link w:val="TekstprzypisudolnegoZnak1"/>
    <w:uiPriority w:val="99"/>
    <w:rPr>
      <w:sz w:val="20"/>
      <w:szCs w:val="20"/>
      <w:lang w:val="x-none"/>
    </w:rPr>
  </w:style>
  <w:style w:type="paragraph" w:styleId="Nagwek">
    <w:name w:val="header"/>
    <w:basedOn w:val="Normalny"/>
    <w:link w:val="NagwekZnak1"/>
    <w:rPr>
      <w:lang w:val="x-none"/>
    </w:rPr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aliases w:val="Obiekt,List Paragraph1,Asia 2  Akapit z listą,tekst normalny,Akapit z listą1,BulletC,Numerowanie,Wyliczanie,normalny tekst,Akapit z listą BS,sw tekst,L1,Akapit z listą5,wypunktowanie,CW_Lista,Colorful List Accent 1,Akapit z listą4,Dot pt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link w:val="TematkomentarzaZnak1"/>
    <w:rPr>
      <w:b/>
      <w:bCs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umerowanie">
    <w:name w:val="numerowanie"/>
    <w:basedOn w:val="Normalny"/>
    <w:pPr>
      <w:spacing w:before="120"/>
      <w:jc w:val="both"/>
    </w:pPr>
    <w:rPr>
      <w:bCs/>
      <w:szCs w:val="22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customStyle="1" w:styleId="Zwykytekst1">
    <w:name w:val="Zwykły tekst1"/>
    <w:basedOn w:val="Normalny"/>
    <w:uiPriority w:val="99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18"/>
    </w:rPr>
  </w:style>
  <w:style w:type="paragraph" w:styleId="Podtytu">
    <w:name w:val="Subtitle"/>
    <w:basedOn w:val="Normalny"/>
    <w:next w:val="Normalny"/>
    <w:qFormat/>
    <w:rPr>
      <w:rFonts w:ascii="Cambria" w:hAnsi="Cambria" w:cs="Cambria"/>
      <w:i/>
      <w:iCs/>
      <w:color w:val="4F81BD"/>
      <w:spacing w:val="15"/>
      <w:lang w:val="x-none"/>
    </w:rPr>
  </w:style>
  <w:style w:type="paragraph" w:customStyle="1" w:styleId="ZnakZnakZnakZnak">
    <w:name w:val="Znak Znak Znak Znak"/>
    <w:basedOn w:val="Normalny"/>
  </w:style>
  <w:style w:type="paragraph" w:customStyle="1" w:styleId="WW-ZnakZnakZnakZnak">
    <w:name w:val="WW-Znak Znak Znak Znak"/>
    <w:basedOn w:val="Normalny"/>
  </w:style>
  <w:style w:type="paragraph" w:customStyle="1" w:styleId="WW-ZnakZnakZnakZnak1">
    <w:name w:val="WW-Znak Znak Znak Znak1"/>
    <w:basedOn w:val="Normalny"/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ZnakZnakZnakZnak0">
    <w:name w:val="Znak Znak Znak Znak"/>
    <w:basedOn w:val="Normalny"/>
  </w:style>
  <w:style w:type="paragraph" w:customStyle="1" w:styleId="Tekstblokowy1">
    <w:name w:val="Tekst blokowy1"/>
    <w:basedOn w:val="Normalny"/>
    <w:pPr>
      <w:spacing w:after="120"/>
      <w:ind w:left="360" w:right="-3" w:hanging="360"/>
      <w:jc w:val="both"/>
    </w:pPr>
    <w:rPr>
      <w:sz w:val="22"/>
      <w:szCs w:val="20"/>
      <w:lang w:val="x-none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9B4412"/>
    <w:rPr>
      <w:vertAlign w:val="superscript"/>
    </w:rPr>
  </w:style>
  <w:style w:type="paragraph" w:styleId="Tekstblokowy">
    <w:name w:val="Block Text"/>
    <w:basedOn w:val="Normalny"/>
    <w:link w:val="TekstblokowyZnak"/>
    <w:rsid w:val="001F340A"/>
    <w:pPr>
      <w:suppressAutoHyphens w:val="0"/>
      <w:spacing w:after="120"/>
      <w:ind w:left="360" w:right="-3" w:hanging="360"/>
      <w:jc w:val="both"/>
    </w:pPr>
    <w:rPr>
      <w:sz w:val="22"/>
      <w:szCs w:val="20"/>
      <w:lang w:val="x-none" w:eastAsia="x-none"/>
    </w:rPr>
  </w:style>
  <w:style w:type="paragraph" w:styleId="Tekstpodstawowy2">
    <w:name w:val="Body Text 2"/>
    <w:basedOn w:val="Normalny"/>
    <w:link w:val="Tekstpodstawowy2Znak1"/>
    <w:uiPriority w:val="99"/>
    <w:unhideWhenUsed/>
    <w:rsid w:val="00356C32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rsid w:val="00356C32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C32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1">
    <w:name w:val="Tekst komentarza Znak1"/>
    <w:uiPriority w:val="99"/>
    <w:semiHidden/>
    <w:rsid w:val="00356C32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356C32"/>
    <w:rPr>
      <w:sz w:val="16"/>
      <w:szCs w:val="16"/>
    </w:rPr>
  </w:style>
  <w:style w:type="character" w:customStyle="1" w:styleId="BlockTextChar">
    <w:name w:val="Block Text Char"/>
    <w:locked/>
    <w:rsid w:val="004B0BBE"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Bezodstpw">
    <w:name w:val="No Spacing"/>
    <w:qFormat/>
    <w:rsid w:val="00B83FC9"/>
    <w:pPr>
      <w:suppressAutoHyphens/>
    </w:pPr>
    <w:rPr>
      <w:sz w:val="24"/>
      <w:szCs w:val="24"/>
      <w:lang w:eastAsia="zh-CN"/>
    </w:rPr>
  </w:style>
  <w:style w:type="paragraph" w:customStyle="1" w:styleId="tekstost">
    <w:name w:val="tekst ost"/>
    <w:basedOn w:val="Normalny"/>
    <w:rsid w:val="00EB78B0"/>
    <w:pPr>
      <w:suppressAutoHyphens w:val="0"/>
      <w:jc w:val="both"/>
    </w:pPr>
    <w:rPr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F6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19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ne1">
    <w:name w:val="dane1"/>
    <w:rsid w:val="003C4F6E"/>
    <w:rPr>
      <w:color w:val="0000CD"/>
    </w:rPr>
  </w:style>
  <w:style w:type="paragraph" w:styleId="Zwykytekst">
    <w:name w:val="Plain Text"/>
    <w:basedOn w:val="Normalny"/>
    <w:link w:val="ZwykytekstZnak"/>
    <w:unhideWhenUsed/>
    <w:rsid w:val="00CB718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1">
    <w:name w:val="Zwykły tekst Znak1"/>
    <w:uiPriority w:val="99"/>
    <w:semiHidden/>
    <w:rsid w:val="00CB718B"/>
    <w:rPr>
      <w:rFonts w:ascii="Courier New" w:hAnsi="Courier New" w:cs="Courier New"/>
      <w:lang w:eastAsia="zh-CN"/>
    </w:rPr>
  </w:style>
  <w:style w:type="character" w:customStyle="1" w:styleId="TematkomentarzaZnak1">
    <w:name w:val="Temat komentarza Znak1"/>
    <w:link w:val="Tematkomentarza"/>
    <w:locked/>
    <w:rsid w:val="00AE2393"/>
    <w:rPr>
      <w:b/>
      <w:bCs/>
      <w:lang w:val="x-none" w:eastAsia="zh-CN"/>
    </w:rPr>
  </w:style>
  <w:style w:type="paragraph" w:customStyle="1" w:styleId="Akapitzlist2">
    <w:name w:val="Akapit z listą2"/>
    <w:basedOn w:val="Normalny"/>
    <w:rsid w:val="000C0BAA"/>
    <w:pPr>
      <w:suppressAutoHyphens w:val="0"/>
      <w:ind w:left="720"/>
    </w:pPr>
    <w:rPr>
      <w:rFonts w:ascii="Calibri" w:hAnsi="Calibri" w:cs="Calibri"/>
      <w:color w:val="000000"/>
      <w:sz w:val="22"/>
      <w:szCs w:val="22"/>
      <w:lang w:eastAsia="en-US"/>
    </w:rPr>
  </w:style>
  <w:style w:type="character" w:customStyle="1" w:styleId="TekstpodstawowyZnak1">
    <w:name w:val="Tekst podstawowy Znak1"/>
    <w:aliases w:val="a2 Znak,Znak Znak"/>
    <w:link w:val="Tekstpodstawowy"/>
    <w:locked/>
    <w:rsid w:val="00D7050A"/>
    <w:rPr>
      <w:rFonts w:ascii="Arial" w:hAnsi="Arial" w:cs="Arial"/>
      <w:sz w:val="24"/>
      <w:szCs w:val="24"/>
      <w:lang w:val="x-none" w:eastAsia="zh-CN"/>
    </w:rPr>
  </w:style>
  <w:style w:type="character" w:styleId="Odwoanieprzypisudolnego">
    <w:name w:val="footnote reference"/>
    <w:uiPriority w:val="99"/>
    <w:unhideWhenUsed/>
    <w:rsid w:val="00A447CB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372368"/>
    <w:rPr>
      <w:color w:val="605E5C"/>
      <w:shd w:val="clear" w:color="auto" w:fill="E1DFDD"/>
    </w:rPr>
  </w:style>
  <w:style w:type="character" w:customStyle="1" w:styleId="AkapitzlistZnak">
    <w:name w:val="Akapit z listą Znak"/>
    <w:aliases w:val="Obiekt Znak,List Paragraph1 Znak,Asia 2  Akapit z listą Znak,tekst normalny Znak,Akapit z listą1 Znak,BulletC Znak,Numerowanie Znak,Wyliczanie Znak,normalny tekst Znak,Akapit z listą BS Znak,sw tekst Znak,L1 Znak,Akapit z listą5 Znak"/>
    <w:link w:val="Akapitzlist"/>
    <w:uiPriority w:val="34"/>
    <w:qFormat/>
    <w:locked/>
    <w:rsid w:val="00B468C7"/>
    <w:rPr>
      <w:sz w:val="24"/>
      <w:szCs w:val="24"/>
      <w:lang w:eastAsia="zh-CN"/>
    </w:rPr>
  </w:style>
  <w:style w:type="character" w:styleId="Numerstrony">
    <w:name w:val="page number"/>
    <w:rsid w:val="00B468C7"/>
  </w:style>
  <w:style w:type="character" w:customStyle="1" w:styleId="fontstyle01">
    <w:name w:val="fontstyle01"/>
    <w:rsid w:val="003870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D20EE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4247F2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4247F2"/>
    <w:rPr>
      <w:sz w:val="16"/>
      <w:szCs w:val="16"/>
      <w:lang w:eastAsia="zh-CN"/>
    </w:rPr>
  </w:style>
  <w:style w:type="paragraph" w:customStyle="1" w:styleId="FR2">
    <w:name w:val="FR2"/>
    <w:rsid w:val="00B40309"/>
    <w:pPr>
      <w:widowControl w:val="0"/>
      <w:suppressAutoHyphens/>
      <w:overflowPunct w:val="0"/>
      <w:autoSpaceDE w:val="0"/>
      <w:spacing w:line="254" w:lineRule="auto"/>
      <w:ind w:left="480" w:hanging="260"/>
      <w:textAlignment w:val="baseline"/>
    </w:pPr>
    <w:rPr>
      <w:sz w:val="18"/>
      <w:szCs w:val="18"/>
      <w:lang w:eastAsia="zh-CN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578E0"/>
    <w:rPr>
      <w:lang w:val="x-none" w:eastAsia="zh-CN"/>
    </w:rPr>
  </w:style>
  <w:style w:type="character" w:customStyle="1" w:styleId="NagwekZnak1">
    <w:name w:val="Nagłówek Znak1"/>
    <w:link w:val="Nagwek"/>
    <w:locked/>
    <w:rsid w:val="00D80961"/>
    <w:rPr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E53D6-7622-4261-9F72-F9A25746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1573</Words>
  <Characters>9441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Strzelczyk</dc:creator>
  <cp:keywords/>
  <cp:lastModifiedBy>Klaudyna Piwowar</cp:lastModifiedBy>
  <cp:revision>28</cp:revision>
  <cp:lastPrinted>2024-01-04T11:37:00Z</cp:lastPrinted>
  <dcterms:created xsi:type="dcterms:W3CDTF">2026-01-15T13:39:00Z</dcterms:created>
  <dcterms:modified xsi:type="dcterms:W3CDTF">2026-02-04T08:35:00Z</dcterms:modified>
</cp:coreProperties>
</file>